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059" w:rsidRDefault="00CE005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3134"/>
        <w:gridCol w:w="1741"/>
        <w:gridCol w:w="1741"/>
        <w:gridCol w:w="1225"/>
        <w:gridCol w:w="1393"/>
        <w:gridCol w:w="1381"/>
        <w:gridCol w:w="1019"/>
        <w:gridCol w:w="362"/>
        <w:gridCol w:w="1381"/>
        <w:gridCol w:w="1381"/>
        <w:gridCol w:w="1213"/>
      </w:tblGrid>
      <w:tr w:rsidR="00CE0059">
        <w:trPr>
          <w:trHeight w:hRule="exact" w:val="468"/>
        </w:trPr>
        <w:tc>
          <w:tcPr>
            <w:tcW w:w="13027" w:type="dxa"/>
            <w:gridSpan w:val="8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45" w:line="289" w:lineRule="auto"/>
              <w:ind w:left="5228" w:right="5219"/>
              <w:jc w:val="center"/>
              <w:rPr>
                <w:sz w:val="13"/>
                <w:szCs w:val="13"/>
              </w:rPr>
            </w:pPr>
            <w:r>
              <w:rPr>
                <w:b/>
                <w:spacing w:val="1"/>
                <w:w w:val="96"/>
                <w:sz w:val="13"/>
                <w:szCs w:val="13"/>
              </w:rPr>
              <w:t>DOKUME</w:t>
            </w:r>
            <w:r>
              <w:rPr>
                <w:b/>
                <w:w w:val="96"/>
                <w:sz w:val="13"/>
                <w:szCs w:val="13"/>
              </w:rPr>
              <w:t>N</w:t>
            </w:r>
            <w:r>
              <w:rPr>
                <w:b/>
                <w:spacing w:val="12"/>
                <w:w w:val="96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PELAKSANAA</w:t>
            </w:r>
            <w:r>
              <w:rPr>
                <w:b/>
                <w:sz w:val="13"/>
                <w:szCs w:val="13"/>
              </w:rPr>
              <w:t>N</w:t>
            </w:r>
            <w:r>
              <w:rPr>
                <w:b/>
                <w:spacing w:val="13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ANGGARA</w:t>
            </w:r>
            <w:r>
              <w:rPr>
                <w:b/>
                <w:sz w:val="13"/>
                <w:szCs w:val="13"/>
              </w:rPr>
              <w:t xml:space="preserve">N </w:t>
            </w:r>
            <w:r>
              <w:rPr>
                <w:b/>
                <w:spacing w:val="1"/>
                <w:sz w:val="13"/>
                <w:szCs w:val="13"/>
              </w:rPr>
              <w:t>SATUA</w:t>
            </w:r>
            <w:r>
              <w:rPr>
                <w:b/>
                <w:sz w:val="13"/>
                <w:szCs w:val="13"/>
              </w:rPr>
              <w:t>N</w:t>
            </w:r>
            <w:r>
              <w:rPr>
                <w:b/>
                <w:spacing w:val="13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KER</w:t>
            </w:r>
            <w:r>
              <w:rPr>
                <w:b/>
                <w:sz w:val="13"/>
                <w:szCs w:val="13"/>
              </w:rPr>
              <w:t>JA</w:t>
            </w:r>
            <w:r>
              <w:rPr>
                <w:b/>
                <w:spacing w:val="6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PERANGKA</w:t>
            </w:r>
            <w:r>
              <w:rPr>
                <w:b/>
                <w:sz w:val="13"/>
                <w:szCs w:val="13"/>
              </w:rPr>
              <w:t>T</w:t>
            </w:r>
            <w:r>
              <w:rPr>
                <w:b/>
                <w:spacing w:val="-1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DAERA</w:t>
            </w:r>
            <w:r>
              <w:rPr>
                <w:b/>
                <w:w w:val="93"/>
                <w:sz w:val="13"/>
                <w:szCs w:val="13"/>
              </w:rPr>
              <w:t>H</w:t>
            </w:r>
          </w:p>
        </w:tc>
        <w:tc>
          <w:tcPr>
            <w:tcW w:w="4334" w:type="dxa"/>
            <w:gridSpan w:val="4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2B2B2B"/>
            </w:tcBorders>
          </w:tcPr>
          <w:p w:rsidR="00CE0059" w:rsidRDefault="00CE0059">
            <w:pPr>
              <w:spacing w:line="240" w:lineRule="exact"/>
              <w:rPr>
                <w:sz w:val="24"/>
                <w:szCs w:val="24"/>
              </w:rPr>
            </w:pPr>
          </w:p>
          <w:p w:rsidR="00CE0059" w:rsidRDefault="004F5FDA">
            <w:pPr>
              <w:ind w:left="1756" w:right="1742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FOR</w:t>
            </w:r>
            <w:r>
              <w:rPr>
                <w:b/>
                <w:spacing w:val="1"/>
                <w:w w:val="90"/>
                <w:sz w:val="14"/>
                <w:szCs w:val="14"/>
              </w:rPr>
              <w:t>M</w:t>
            </w:r>
            <w:r>
              <w:rPr>
                <w:b/>
                <w:spacing w:val="1"/>
                <w:w w:val="102"/>
                <w:sz w:val="14"/>
                <w:szCs w:val="14"/>
              </w:rPr>
              <w:t>U</w:t>
            </w:r>
            <w:r>
              <w:rPr>
                <w:b/>
                <w:spacing w:val="1"/>
                <w:w w:val="93"/>
                <w:sz w:val="14"/>
                <w:szCs w:val="14"/>
              </w:rPr>
              <w:t>L</w:t>
            </w:r>
            <w:r>
              <w:rPr>
                <w:b/>
                <w:w w:val="73"/>
                <w:sz w:val="14"/>
                <w:szCs w:val="14"/>
              </w:rPr>
              <w:t>I</w:t>
            </w:r>
            <w:r>
              <w:rPr>
                <w:b/>
                <w:w w:val="102"/>
                <w:sz w:val="14"/>
                <w:szCs w:val="14"/>
              </w:rPr>
              <w:t>R</w:t>
            </w:r>
          </w:p>
          <w:p w:rsidR="00CE0059" w:rsidRDefault="004F5FDA">
            <w:pPr>
              <w:spacing w:before="31"/>
              <w:ind w:left="1403" w:right="1385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sz w:val="14"/>
                <w:szCs w:val="14"/>
              </w:rPr>
              <w:t>DPA</w:t>
            </w:r>
            <w:r>
              <w:rPr>
                <w:b/>
                <w:sz w:val="14"/>
                <w:szCs w:val="14"/>
              </w:rPr>
              <w:t>-</w:t>
            </w:r>
            <w:r>
              <w:rPr>
                <w:b/>
                <w:spacing w:val="1"/>
                <w:sz w:val="14"/>
                <w:szCs w:val="14"/>
              </w:rPr>
              <w:t>BELANJ</w:t>
            </w:r>
            <w:r>
              <w:rPr>
                <w:b/>
                <w:sz w:val="14"/>
                <w:szCs w:val="14"/>
              </w:rPr>
              <w:t xml:space="preserve">A </w:t>
            </w:r>
            <w:r>
              <w:rPr>
                <w:b/>
                <w:spacing w:val="5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22"/>
                <w:sz w:val="14"/>
                <w:szCs w:val="14"/>
              </w:rPr>
              <w:t>S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w w:val="102"/>
                <w:sz w:val="14"/>
                <w:szCs w:val="14"/>
              </w:rPr>
              <w:t>D</w:t>
            </w:r>
          </w:p>
        </w:tc>
      </w:tr>
      <w:tr w:rsidR="00CE0059">
        <w:trPr>
          <w:trHeight w:hRule="exact" w:val="450"/>
        </w:trPr>
        <w:tc>
          <w:tcPr>
            <w:tcW w:w="13027" w:type="dxa"/>
            <w:gridSpan w:val="8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43" w:line="292" w:lineRule="auto"/>
              <w:ind w:left="5003" w:right="5009"/>
              <w:jc w:val="center"/>
              <w:rPr>
                <w:sz w:val="12"/>
                <w:szCs w:val="12"/>
              </w:rPr>
            </w:pPr>
            <w:r>
              <w:rPr>
                <w:b/>
                <w:w w:val="108"/>
                <w:sz w:val="12"/>
                <w:szCs w:val="12"/>
              </w:rPr>
              <w:t>P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87"/>
                <w:sz w:val="12"/>
                <w:szCs w:val="12"/>
              </w:rPr>
              <w:t>M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9"/>
                <w:sz w:val="12"/>
                <w:szCs w:val="12"/>
              </w:rPr>
              <w:t>R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pacing w:val="1"/>
                <w:w w:val="99"/>
                <w:sz w:val="12"/>
                <w:szCs w:val="12"/>
              </w:rPr>
              <w:t>N</w:t>
            </w:r>
            <w:r>
              <w:rPr>
                <w:b/>
                <w:spacing w:val="1"/>
                <w:w w:val="90"/>
                <w:sz w:val="12"/>
                <w:szCs w:val="12"/>
              </w:rPr>
              <w:t>T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2"/>
                <w:sz w:val="12"/>
                <w:szCs w:val="12"/>
              </w:rPr>
              <w:t>H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KABU</w:t>
            </w:r>
            <w:r>
              <w:rPr>
                <w:b/>
                <w:sz w:val="12"/>
                <w:szCs w:val="12"/>
              </w:rPr>
              <w:t>P</w:t>
            </w:r>
            <w:r>
              <w:rPr>
                <w:b/>
                <w:spacing w:val="1"/>
                <w:sz w:val="12"/>
                <w:szCs w:val="12"/>
              </w:rPr>
              <w:t>AT</w:t>
            </w:r>
            <w:r>
              <w:rPr>
                <w:b/>
                <w:sz w:val="12"/>
                <w:szCs w:val="12"/>
              </w:rPr>
              <w:t>EN</w:t>
            </w:r>
            <w:r>
              <w:rPr>
                <w:b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K</w:t>
            </w:r>
            <w:r>
              <w:rPr>
                <w:b/>
                <w:sz w:val="12"/>
                <w:szCs w:val="12"/>
              </w:rPr>
              <w:t>EP</w:t>
            </w:r>
            <w:r>
              <w:rPr>
                <w:b/>
                <w:spacing w:val="1"/>
                <w:sz w:val="12"/>
                <w:szCs w:val="12"/>
              </w:rPr>
              <w:t>ULAUA</w:t>
            </w:r>
            <w:r>
              <w:rPr>
                <w:b/>
                <w:sz w:val="12"/>
                <w:szCs w:val="12"/>
              </w:rPr>
              <w:t>N</w:t>
            </w:r>
            <w:r>
              <w:rPr>
                <w:b/>
                <w:spacing w:val="-11"/>
                <w:sz w:val="12"/>
                <w:szCs w:val="12"/>
              </w:rPr>
              <w:t xml:space="preserve"> 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0"/>
                <w:sz w:val="12"/>
                <w:szCs w:val="12"/>
              </w:rPr>
              <w:t>L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1"/>
                <w:sz w:val="12"/>
                <w:szCs w:val="12"/>
              </w:rPr>
              <w:t>Y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9"/>
                <w:sz w:val="12"/>
                <w:szCs w:val="12"/>
              </w:rPr>
              <w:t xml:space="preserve">R </w:t>
            </w:r>
            <w:r>
              <w:rPr>
                <w:b/>
                <w:spacing w:val="1"/>
                <w:w w:val="95"/>
                <w:sz w:val="12"/>
                <w:szCs w:val="12"/>
              </w:rPr>
              <w:t>TAHU</w:t>
            </w:r>
            <w:r>
              <w:rPr>
                <w:b/>
                <w:w w:val="95"/>
                <w:sz w:val="12"/>
                <w:szCs w:val="12"/>
              </w:rPr>
              <w:t>N</w:t>
            </w:r>
            <w:r>
              <w:rPr>
                <w:b/>
                <w:spacing w:val="9"/>
                <w:w w:val="95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ANGGARA</w:t>
            </w:r>
            <w:r>
              <w:rPr>
                <w:b/>
                <w:sz w:val="12"/>
                <w:szCs w:val="12"/>
              </w:rPr>
              <w:t>N</w:t>
            </w:r>
            <w:r>
              <w:rPr>
                <w:b/>
                <w:spacing w:val="-3"/>
                <w:sz w:val="12"/>
                <w:szCs w:val="12"/>
              </w:rPr>
              <w:t xml:space="preserve"> </w:t>
            </w:r>
            <w:r>
              <w:rPr>
                <w:b/>
                <w:w w:val="110"/>
                <w:sz w:val="12"/>
                <w:szCs w:val="12"/>
              </w:rPr>
              <w:t>2023</w:t>
            </w:r>
          </w:p>
        </w:tc>
        <w:tc>
          <w:tcPr>
            <w:tcW w:w="4334" w:type="dxa"/>
            <w:gridSpan w:val="4"/>
            <w:vMerge/>
            <w:tcBorders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450"/>
        </w:trPr>
        <w:tc>
          <w:tcPr>
            <w:tcW w:w="17361" w:type="dxa"/>
            <w:gridSpan w:val="12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37"/>
              <w:ind w:left="53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ORGAN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z w:val="12"/>
                <w:szCs w:val="12"/>
              </w:rPr>
              <w:t xml:space="preserve">                </w:t>
            </w:r>
            <w:r>
              <w:rPr>
                <w:b/>
                <w:spacing w:val="-3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: </w:t>
            </w:r>
            <w:r>
              <w:rPr>
                <w:spacing w:val="9"/>
                <w:sz w:val="12"/>
                <w:szCs w:val="12"/>
              </w:rPr>
              <w:t xml:space="preserve"> </w:t>
            </w:r>
            <w:r>
              <w:rPr>
                <w:w w:val="108"/>
                <w:sz w:val="12"/>
                <w:szCs w:val="12"/>
              </w:rPr>
              <w:t xml:space="preserve">7-01.0-00.0-00.11       </w:t>
            </w:r>
            <w:r>
              <w:rPr>
                <w:spacing w:val="30"/>
                <w:w w:val="108"/>
                <w:sz w:val="12"/>
                <w:szCs w:val="12"/>
              </w:rPr>
              <w:t xml:space="preserve"> </w:t>
            </w:r>
            <w:r>
              <w:rPr>
                <w:w w:val="96"/>
                <w:sz w:val="12"/>
                <w:szCs w:val="12"/>
              </w:rPr>
              <w:t>KE</w:t>
            </w:r>
            <w:r>
              <w:rPr>
                <w:spacing w:val="1"/>
                <w:w w:val="96"/>
                <w:sz w:val="12"/>
                <w:szCs w:val="12"/>
              </w:rPr>
              <w:t>C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M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T</w:t>
            </w:r>
            <w:r>
              <w:rPr>
                <w:w w:val="96"/>
                <w:sz w:val="12"/>
                <w:szCs w:val="12"/>
              </w:rPr>
              <w:t>AN</w:t>
            </w:r>
            <w:r>
              <w:rPr>
                <w:spacing w:val="6"/>
                <w:w w:val="96"/>
                <w:sz w:val="12"/>
                <w:szCs w:val="12"/>
              </w:rPr>
              <w:t xml:space="preserve"> </w:t>
            </w:r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w w:val="119"/>
                <w:sz w:val="12"/>
                <w:szCs w:val="12"/>
              </w:rPr>
              <w:t>S</w:t>
            </w:r>
            <w:r>
              <w:rPr>
                <w:w w:val="82"/>
                <w:sz w:val="12"/>
                <w:szCs w:val="12"/>
              </w:rPr>
              <w:t>I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91"/>
                <w:sz w:val="12"/>
                <w:szCs w:val="12"/>
              </w:rPr>
              <w:t>A</w:t>
            </w:r>
          </w:p>
          <w:p w:rsidR="00CE0059" w:rsidRDefault="004F5FDA">
            <w:pPr>
              <w:spacing w:before="54"/>
              <w:ind w:left="53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UN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90"/>
                <w:sz w:val="12"/>
                <w:szCs w:val="12"/>
              </w:rPr>
              <w:t>T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w w:val="99"/>
                <w:sz w:val="12"/>
                <w:szCs w:val="12"/>
              </w:rPr>
              <w:t>ORGAN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z w:val="12"/>
                <w:szCs w:val="12"/>
              </w:rPr>
              <w:t xml:space="preserve">     </w:t>
            </w:r>
            <w:r>
              <w:rPr>
                <w:b/>
                <w:spacing w:val="1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: </w:t>
            </w:r>
            <w:r>
              <w:rPr>
                <w:spacing w:val="9"/>
                <w:sz w:val="12"/>
                <w:szCs w:val="12"/>
              </w:rPr>
              <w:t xml:space="preserve"> </w:t>
            </w:r>
            <w:r>
              <w:rPr>
                <w:w w:val="108"/>
                <w:sz w:val="12"/>
                <w:szCs w:val="12"/>
              </w:rPr>
              <w:t>7-01.0-00.0-00.11.000</w:t>
            </w:r>
            <w:r>
              <w:rPr>
                <w:spacing w:val="28"/>
                <w:w w:val="108"/>
                <w:sz w:val="12"/>
                <w:szCs w:val="12"/>
              </w:rPr>
              <w:t xml:space="preserve"> </w:t>
            </w:r>
            <w:r>
              <w:rPr>
                <w:w w:val="96"/>
                <w:sz w:val="12"/>
                <w:szCs w:val="12"/>
              </w:rPr>
              <w:t>KE</w:t>
            </w:r>
            <w:r>
              <w:rPr>
                <w:spacing w:val="1"/>
                <w:w w:val="96"/>
                <w:sz w:val="12"/>
                <w:szCs w:val="12"/>
              </w:rPr>
              <w:t>C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M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T</w:t>
            </w:r>
            <w:r>
              <w:rPr>
                <w:w w:val="96"/>
                <w:sz w:val="12"/>
                <w:szCs w:val="12"/>
              </w:rPr>
              <w:t>AN</w:t>
            </w:r>
            <w:r>
              <w:rPr>
                <w:spacing w:val="6"/>
                <w:w w:val="96"/>
                <w:sz w:val="12"/>
                <w:szCs w:val="12"/>
              </w:rPr>
              <w:t xml:space="preserve"> </w:t>
            </w:r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w w:val="119"/>
                <w:sz w:val="12"/>
                <w:szCs w:val="12"/>
              </w:rPr>
              <w:t>S</w:t>
            </w:r>
            <w:r>
              <w:rPr>
                <w:w w:val="82"/>
                <w:sz w:val="12"/>
                <w:szCs w:val="12"/>
              </w:rPr>
              <w:t>I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91"/>
                <w:sz w:val="12"/>
                <w:szCs w:val="12"/>
              </w:rPr>
              <w:t>A</w:t>
            </w:r>
          </w:p>
        </w:tc>
      </w:tr>
      <w:tr w:rsidR="00CE0059">
        <w:trPr>
          <w:trHeight w:hRule="exact" w:val="282"/>
        </w:trPr>
        <w:tc>
          <w:tcPr>
            <w:tcW w:w="17361" w:type="dxa"/>
            <w:gridSpan w:val="12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E0059" w:rsidRDefault="004F5FDA">
            <w:pPr>
              <w:spacing w:before="24"/>
              <w:ind w:left="4711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RE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w w:val="73"/>
                <w:sz w:val="14"/>
                <w:szCs w:val="14"/>
              </w:rPr>
              <w:t>I</w:t>
            </w:r>
            <w:r>
              <w:rPr>
                <w:b/>
                <w:spacing w:val="1"/>
                <w:w w:val="93"/>
                <w:sz w:val="14"/>
                <w:szCs w:val="14"/>
              </w:rPr>
              <w:t>T</w:t>
            </w:r>
            <w:r>
              <w:rPr>
                <w:b/>
                <w:spacing w:val="1"/>
                <w:w w:val="102"/>
                <w:sz w:val="14"/>
                <w:szCs w:val="14"/>
              </w:rPr>
              <w:t>U</w:t>
            </w:r>
            <w:r>
              <w:rPr>
                <w:b/>
                <w:spacing w:val="1"/>
                <w:w w:val="93"/>
                <w:sz w:val="14"/>
                <w:szCs w:val="14"/>
              </w:rPr>
              <w:t>L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122"/>
                <w:sz w:val="14"/>
                <w:szCs w:val="14"/>
              </w:rPr>
              <w:t>S</w:t>
            </w:r>
            <w:r>
              <w:rPr>
                <w:b/>
                <w:w w:val="73"/>
                <w:sz w:val="14"/>
                <w:szCs w:val="14"/>
              </w:rPr>
              <w:t>I</w:t>
            </w:r>
            <w:r>
              <w:rPr>
                <w:b/>
                <w:spacing w:val="5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DOKUME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-4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PELAKSANAA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33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BELANJ</w:t>
            </w:r>
            <w:r>
              <w:rPr>
                <w:b/>
                <w:sz w:val="14"/>
                <w:szCs w:val="14"/>
              </w:rPr>
              <w:t>A</w:t>
            </w:r>
            <w:r>
              <w:rPr>
                <w:b/>
                <w:spacing w:val="2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BERDASARKA</w:t>
            </w:r>
            <w:r>
              <w:rPr>
                <w:b/>
                <w:sz w:val="14"/>
                <w:szCs w:val="14"/>
              </w:rPr>
              <w:t xml:space="preserve">N </w:t>
            </w:r>
            <w:r>
              <w:rPr>
                <w:b/>
                <w:spacing w:val="7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PROGRAM</w:t>
            </w:r>
            <w:r>
              <w:rPr>
                <w:b/>
                <w:sz w:val="14"/>
                <w:szCs w:val="14"/>
              </w:rPr>
              <w:t>,</w:t>
            </w:r>
            <w:r>
              <w:rPr>
                <w:b/>
                <w:spacing w:val="1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02"/>
                <w:sz w:val="14"/>
                <w:szCs w:val="14"/>
              </w:rPr>
              <w:t>EG</w:t>
            </w:r>
            <w:r>
              <w:rPr>
                <w:b/>
                <w:w w:val="73"/>
                <w:sz w:val="14"/>
                <w:szCs w:val="14"/>
              </w:rPr>
              <w:t>I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93"/>
                <w:sz w:val="14"/>
                <w:szCs w:val="14"/>
              </w:rPr>
              <w:t>T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w w:val="102"/>
                <w:sz w:val="14"/>
                <w:szCs w:val="14"/>
              </w:rPr>
              <w:t>N</w:t>
            </w:r>
            <w:r>
              <w:rPr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DA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12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22"/>
                <w:sz w:val="14"/>
                <w:szCs w:val="14"/>
              </w:rPr>
              <w:t>S</w:t>
            </w:r>
            <w:r>
              <w:rPr>
                <w:b/>
                <w:spacing w:val="1"/>
                <w:w w:val="102"/>
                <w:sz w:val="14"/>
                <w:szCs w:val="14"/>
              </w:rPr>
              <w:t>U</w:t>
            </w:r>
            <w:r>
              <w:rPr>
                <w:b/>
                <w:spacing w:val="1"/>
                <w:w w:val="110"/>
                <w:sz w:val="14"/>
                <w:szCs w:val="14"/>
              </w:rPr>
              <w:t>B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02"/>
                <w:sz w:val="14"/>
                <w:szCs w:val="14"/>
              </w:rPr>
              <w:t>EG</w:t>
            </w:r>
            <w:r>
              <w:rPr>
                <w:b/>
                <w:w w:val="73"/>
                <w:sz w:val="14"/>
                <w:szCs w:val="14"/>
              </w:rPr>
              <w:t>I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93"/>
                <w:sz w:val="14"/>
                <w:szCs w:val="14"/>
              </w:rPr>
              <w:t>T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w w:val="102"/>
                <w:sz w:val="14"/>
                <w:szCs w:val="14"/>
              </w:rPr>
              <w:t>N</w:t>
            </w:r>
          </w:p>
        </w:tc>
      </w:tr>
      <w:tr w:rsidR="00CE0059">
        <w:trPr>
          <w:trHeight w:hRule="exact" w:val="246"/>
        </w:trPr>
        <w:tc>
          <w:tcPr>
            <w:tcW w:w="1393" w:type="dxa"/>
            <w:vMerge w:val="restart"/>
            <w:tcBorders>
              <w:top w:val="single" w:sz="6" w:space="0" w:color="2B2B2B"/>
              <w:left w:val="single" w:sz="6" w:space="0" w:color="2B2B2B"/>
              <w:right w:val="single" w:sz="6" w:space="0" w:color="7F7F7F"/>
            </w:tcBorders>
          </w:tcPr>
          <w:p w:rsidR="00CE0059" w:rsidRDefault="00CE0059">
            <w:pPr>
              <w:spacing w:before="5" w:line="120" w:lineRule="exact"/>
              <w:rPr>
                <w:sz w:val="13"/>
                <w:szCs w:val="13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511" w:right="500"/>
              <w:jc w:val="center"/>
              <w:rPr>
                <w:sz w:val="11"/>
                <w:szCs w:val="11"/>
              </w:rPr>
            </w:pPr>
            <w:r>
              <w:rPr>
                <w:b/>
                <w:w w:val="90"/>
                <w:sz w:val="11"/>
                <w:szCs w:val="11"/>
              </w:rPr>
              <w:t>K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w w:val="97"/>
                <w:sz w:val="11"/>
                <w:szCs w:val="11"/>
              </w:rPr>
              <w:t>DE</w:t>
            </w:r>
          </w:p>
        </w:tc>
        <w:tc>
          <w:tcPr>
            <w:tcW w:w="3134" w:type="dxa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5" w:line="120" w:lineRule="exact"/>
              <w:rPr>
                <w:sz w:val="13"/>
                <w:szCs w:val="13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1328" w:right="1317"/>
              <w:jc w:val="center"/>
              <w:rPr>
                <w:sz w:val="11"/>
                <w:szCs w:val="11"/>
              </w:rPr>
            </w:pPr>
            <w:r>
              <w:rPr>
                <w:b/>
                <w:w w:val="97"/>
                <w:sz w:val="11"/>
                <w:szCs w:val="11"/>
              </w:rPr>
              <w:t>URA</w:t>
            </w:r>
            <w:r>
              <w:rPr>
                <w:b/>
                <w:w w:val="69"/>
                <w:sz w:val="11"/>
                <w:szCs w:val="11"/>
              </w:rPr>
              <w:t>I</w:t>
            </w:r>
            <w:r>
              <w:rPr>
                <w:b/>
                <w:w w:val="97"/>
                <w:sz w:val="11"/>
                <w:szCs w:val="11"/>
              </w:rPr>
              <w:t>AN</w:t>
            </w:r>
          </w:p>
        </w:tc>
        <w:tc>
          <w:tcPr>
            <w:tcW w:w="1741" w:type="dxa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5" w:line="120" w:lineRule="exact"/>
              <w:rPr>
                <w:sz w:val="13"/>
                <w:szCs w:val="13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461"/>
              <w:rPr>
                <w:sz w:val="11"/>
                <w:szCs w:val="11"/>
              </w:rPr>
            </w:pPr>
            <w:r>
              <w:rPr>
                <w:b/>
                <w:spacing w:val="1"/>
                <w:sz w:val="11"/>
                <w:szCs w:val="11"/>
              </w:rPr>
              <w:t>S</w:t>
            </w:r>
            <w:r>
              <w:rPr>
                <w:b/>
                <w:sz w:val="11"/>
                <w:szCs w:val="11"/>
              </w:rPr>
              <w:t>U</w:t>
            </w:r>
            <w:r>
              <w:rPr>
                <w:b/>
                <w:spacing w:val="1"/>
                <w:sz w:val="11"/>
                <w:szCs w:val="11"/>
              </w:rPr>
              <w:t>M</w:t>
            </w: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</w:t>
            </w:r>
            <w:r>
              <w:rPr>
                <w:b/>
                <w:spacing w:val="-5"/>
                <w:sz w:val="11"/>
                <w:szCs w:val="11"/>
              </w:rPr>
              <w:t xml:space="preserve"> </w:t>
            </w:r>
            <w:r>
              <w:rPr>
                <w:b/>
                <w:sz w:val="11"/>
                <w:szCs w:val="11"/>
              </w:rPr>
              <w:t>DANA</w:t>
            </w:r>
          </w:p>
        </w:tc>
        <w:tc>
          <w:tcPr>
            <w:tcW w:w="1741" w:type="dxa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5" w:line="120" w:lineRule="exact"/>
              <w:rPr>
                <w:sz w:val="13"/>
                <w:szCs w:val="13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637" w:right="626"/>
              <w:jc w:val="center"/>
              <w:rPr>
                <w:sz w:val="11"/>
                <w:szCs w:val="11"/>
              </w:rPr>
            </w:pPr>
            <w:r>
              <w:rPr>
                <w:b/>
                <w:w w:val="89"/>
                <w:sz w:val="11"/>
                <w:szCs w:val="11"/>
              </w:rPr>
              <w:t>L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w w:val="90"/>
                <w:sz w:val="11"/>
                <w:szCs w:val="11"/>
              </w:rPr>
              <w:t>K</w:t>
            </w:r>
            <w:r>
              <w:rPr>
                <w:b/>
                <w:w w:val="97"/>
                <w:sz w:val="11"/>
                <w:szCs w:val="11"/>
              </w:rPr>
              <w:t>A</w:t>
            </w:r>
            <w:r>
              <w:rPr>
                <w:b/>
                <w:spacing w:val="1"/>
                <w:w w:val="116"/>
                <w:sz w:val="11"/>
                <w:szCs w:val="11"/>
              </w:rPr>
              <w:t>S</w:t>
            </w:r>
            <w:r>
              <w:rPr>
                <w:b/>
                <w:w w:val="69"/>
                <w:sz w:val="11"/>
                <w:szCs w:val="11"/>
              </w:rPr>
              <w:t>I</w:t>
            </w:r>
          </w:p>
        </w:tc>
        <w:tc>
          <w:tcPr>
            <w:tcW w:w="9353" w:type="dxa"/>
            <w:gridSpan w:val="8"/>
            <w:tcBorders>
              <w:top w:val="single" w:sz="6" w:space="0" w:color="2B2B2B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34"/>
              <w:ind w:left="4299" w:right="4289"/>
              <w:jc w:val="center"/>
              <w:rPr>
                <w:sz w:val="11"/>
                <w:szCs w:val="11"/>
              </w:rPr>
            </w:pPr>
            <w:r>
              <w:rPr>
                <w:b/>
                <w:w w:val="93"/>
                <w:sz w:val="11"/>
                <w:szCs w:val="11"/>
              </w:rPr>
              <w:t>JU</w:t>
            </w:r>
            <w:r>
              <w:rPr>
                <w:b/>
                <w:spacing w:val="1"/>
                <w:w w:val="93"/>
                <w:sz w:val="11"/>
                <w:szCs w:val="11"/>
              </w:rPr>
              <w:t>M</w:t>
            </w:r>
            <w:r>
              <w:rPr>
                <w:b/>
                <w:w w:val="93"/>
                <w:sz w:val="11"/>
                <w:szCs w:val="11"/>
              </w:rPr>
              <w:t>LAH</w:t>
            </w:r>
            <w:r>
              <w:rPr>
                <w:b/>
                <w:spacing w:val="7"/>
                <w:w w:val="93"/>
                <w:sz w:val="11"/>
                <w:szCs w:val="11"/>
              </w:rPr>
              <w:t xml:space="preserve"> </w:t>
            </w:r>
            <w:r>
              <w:rPr>
                <w:b/>
                <w:w w:val="97"/>
                <w:sz w:val="11"/>
                <w:szCs w:val="11"/>
              </w:rPr>
              <w:t>(</w:t>
            </w:r>
            <w:proofErr w:type="spellStart"/>
            <w:r>
              <w:rPr>
                <w:b/>
                <w:w w:val="97"/>
                <w:sz w:val="11"/>
                <w:szCs w:val="11"/>
              </w:rPr>
              <w:t>R</w:t>
            </w:r>
            <w:r>
              <w:rPr>
                <w:b/>
                <w:w w:val="107"/>
                <w:sz w:val="11"/>
                <w:szCs w:val="11"/>
              </w:rPr>
              <w:t>p</w:t>
            </w:r>
            <w:proofErr w:type="spellEnd"/>
            <w:r>
              <w:rPr>
                <w:b/>
                <w:w w:val="97"/>
                <w:sz w:val="11"/>
                <w:szCs w:val="11"/>
              </w:rPr>
              <w:t>)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vMerge/>
            <w:tcBorders>
              <w:left w:val="single" w:sz="6" w:space="0" w:color="2B2B2B"/>
              <w:right w:val="single" w:sz="6" w:space="0" w:color="7F7F7F"/>
            </w:tcBorders>
          </w:tcPr>
          <w:p w:rsidR="00CE0059" w:rsidRDefault="00CE0059"/>
        </w:tc>
        <w:tc>
          <w:tcPr>
            <w:tcW w:w="3134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25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8" w:line="200" w:lineRule="exact"/>
            </w:pPr>
          </w:p>
          <w:p w:rsidR="00CE0059" w:rsidRDefault="004F5FDA">
            <w:pPr>
              <w:ind w:left="377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TAHUN-1</w:t>
            </w:r>
          </w:p>
        </w:tc>
        <w:tc>
          <w:tcPr>
            <w:tcW w:w="691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3184" w:right="3168"/>
              <w:jc w:val="center"/>
              <w:rPr>
                <w:sz w:val="11"/>
                <w:szCs w:val="11"/>
              </w:rPr>
            </w:pPr>
            <w:r>
              <w:rPr>
                <w:b/>
                <w:w w:val="97"/>
                <w:sz w:val="11"/>
                <w:szCs w:val="11"/>
              </w:rPr>
              <w:t>TAHUN</w:t>
            </w:r>
            <w:r>
              <w:rPr>
                <w:b/>
                <w:spacing w:val="-8"/>
                <w:w w:val="97"/>
                <w:sz w:val="11"/>
                <w:szCs w:val="11"/>
              </w:rPr>
              <w:t xml:space="preserve"> </w:t>
            </w:r>
            <w:r>
              <w:rPr>
                <w:b/>
                <w:w w:val="97"/>
                <w:sz w:val="11"/>
                <w:szCs w:val="11"/>
              </w:rPr>
              <w:t>N</w:t>
            </w:r>
          </w:p>
        </w:tc>
        <w:tc>
          <w:tcPr>
            <w:tcW w:w="1213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2B2B2B"/>
            </w:tcBorders>
          </w:tcPr>
          <w:p w:rsidR="00CE0059" w:rsidRDefault="00CE0059">
            <w:pPr>
              <w:spacing w:before="8" w:line="200" w:lineRule="exact"/>
            </w:pPr>
          </w:p>
          <w:p w:rsidR="00CE0059" w:rsidRDefault="004F5FDA">
            <w:pPr>
              <w:ind w:left="353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TAHUN+1</w:t>
            </w:r>
          </w:p>
        </w:tc>
      </w:tr>
      <w:tr w:rsidR="00CE0059">
        <w:trPr>
          <w:trHeight w:hRule="exact" w:val="372"/>
        </w:trPr>
        <w:tc>
          <w:tcPr>
            <w:tcW w:w="1393" w:type="dxa"/>
            <w:vMerge/>
            <w:tcBorders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3134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25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185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spacing w:val="1"/>
                <w:w w:val="106"/>
                <w:sz w:val="11"/>
                <w:szCs w:val="11"/>
              </w:rPr>
              <w:t>P</w:t>
            </w:r>
            <w:r>
              <w:rPr>
                <w:b/>
                <w:spacing w:val="1"/>
                <w:w w:val="97"/>
                <w:sz w:val="11"/>
                <w:szCs w:val="11"/>
              </w:rPr>
              <w:t>E</w:t>
            </w:r>
            <w:r>
              <w:rPr>
                <w:b/>
                <w:w w:val="97"/>
                <w:sz w:val="11"/>
                <w:szCs w:val="11"/>
              </w:rPr>
              <w:t>RA</w:t>
            </w:r>
            <w:r>
              <w:rPr>
                <w:b/>
                <w:spacing w:val="1"/>
                <w:w w:val="116"/>
                <w:sz w:val="11"/>
                <w:szCs w:val="11"/>
              </w:rPr>
              <w:t>S</w:t>
            </w:r>
            <w:r>
              <w:rPr>
                <w:b/>
                <w:w w:val="69"/>
                <w:sz w:val="11"/>
                <w:szCs w:val="11"/>
              </w:rPr>
              <w:t>I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221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pacing w:val="1"/>
                <w:sz w:val="11"/>
                <w:szCs w:val="11"/>
              </w:rPr>
              <w:t>MO</w:t>
            </w:r>
            <w:r>
              <w:rPr>
                <w:b/>
                <w:sz w:val="11"/>
                <w:szCs w:val="11"/>
              </w:rPr>
              <w:t>DAL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425" w:right="222" w:hanging="168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w w:val="89"/>
                <w:sz w:val="11"/>
                <w:szCs w:val="11"/>
              </w:rPr>
              <w:t>T</w:t>
            </w:r>
            <w:r>
              <w:rPr>
                <w:b/>
                <w:w w:val="69"/>
                <w:sz w:val="11"/>
                <w:szCs w:val="11"/>
              </w:rPr>
              <w:t>I</w:t>
            </w:r>
            <w:r>
              <w:rPr>
                <w:b/>
                <w:w w:val="97"/>
                <w:sz w:val="11"/>
                <w:szCs w:val="11"/>
              </w:rPr>
              <w:t>DA</w:t>
            </w:r>
            <w:r>
              <w:rPr>
                <w:b/>
                <w:w w:val="90"/>
                <w:sz w:val="11"/>
                <w:szCs w:val="11"/>
              </w:rPr>
              <w:t xml:space="preserve">K </w:t>
            </w:r>
            <w:r>
              <w:rPr>
                <w:b/>
                <w:sz w:val="11"/>
                <w:szCs w:val="11"/>
              </w:rPr>
              <w:t>T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RDU</w:t>
            </w:r>
            <w:r>
              <w:rPr>
                <w:b/>
                <w:spacing w:val="1"/>
                <w:sz w:val="11"/>
                <w:szCs w:val="11"/>
              </w:rPr>
              <w:t>G</w:t>
            </w:r>
            <w:r>
              <w:rPr>
                <w:b/>
                <w:sz w:val="11"/>
                <w:szCs w:val="11"/>
              </w:rPr>
              <w:t>A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125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z w:val="11"/>
                <w:szCs w:val="11"/>
              </w:rPr>
              <w:t>TRAN</w:t>
            </w:r>
            <w:r>
              <w:rPr>
                <w:b/>
                <w:spacing w:val="1"/>
                <w:sz w:val="11"/>
                <w:szCs w:val="11"/>
              </w:rPr>
              <w:t>S</w:t>
            </w:r>
            <w:r>
              <w:rPr>
                <w:b/>
                <w:sz w:val="11"/>
                <w:szCs w:val="11"/>
              </w:rPr>
              <w:t>F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467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JU</w:t>
            </w:r>
            <w:r>
              <w:rPr>
                <w:b/>
                <w:spacing w:val="1"/>
                <w:sz w:val="11"/>
                <w:szCs w:val="11"/>
              </w:rPr>
              <w:t>M</w:t>
            </w:r>
            <w:r>
              <w:rPr>
                <w:b/>
                <w:sz w:val="11"/>
                <w:szCs w:val="11"/>
              </w:rPr>
              <w:t>LAH</w:t>
            </w:r>
          </w:p>
        </w:tc>
        <w:tc>
          <w:tcPr>
            <w:tcW w:w="1213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7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UN</w:t>
            </w:r>
            <w:r>
              <w:rPr>
                <w:b/>
                <w:spacing w:val="1"/>
                <w:sz w:val="11"/>
                <w:szCs w:val="11"/>
              </w:rPr>
              <w:t>S</w:t>
            </w:r>
            <w:r>
              <w:rPr>
                <w:b/>
                <w:sz w:val="11"/>
                <w:szCs w:val="11"/>
              </w:rPr>
              <w:t>UR</w:t>
            </w:r>
            <w:r>
              <w:rPr>
                <w:b/>
                <w:spacing w:val="3"/>
                <w:sz w:val="11"/>
                <w:szCs w:val="11"/>
              </w:rPr>
              <w:t xml:space="preserve"> </w:t>
            </w:r>
            <w:r>
              <w:rPr>
                <w:b/>
                <w:w w:val="90"/>
                <w:sz w:val="11"/>
                <w:szCs w:val="11"/>
              </w:rPr>
              <w:t>K</w:t>
            </w:r>
            <w:r>
              <w:rPr>
                <w:b/>
                <w:spacing w:val="1"/>
                <w:w w:val="97"/>
                <w:sz w:val="11"/>
                <w:szCs w:val="11"/>
              </w:rPr>
              <w:t>E</w:t>
            </w:r>
            <w:r>
              <w:rPr>
                <w:b/>
                <w:spacing w:val="1"/>
                <w:w w:val="91"/>
                <w:sz w:val="11"/>
                <w:szCs w:val="11"/>
              </w:rPr>
              <w:t>W</w:t>
            </w:r>
            <w:r>
              <w:rPr>
                <w:b/>
                <w:w w:val="69"/>
                <w:sz w:val="11"/>
                <w:szCs w:val="11"/>
              </w:rPr>
              <w:t>I</w:t>
            </w:r>
            <w:r>
              <w:rPr>
                <w:b/>
                <w:w w:val="89"/>
                <w:sz w:val="11"/>
                <w:szCs w:val="11"/>
              </w:rPr>
              <w:t>L</w:t>
            </w:r>
            <w:r>
              <w:rPr>
                <w:b/>
                <w:w w:val="97"/>
                <w:sz w:val="11"/>
                <w:szCs w:val="11"/>
              </w:rPr>
              <w:t>A</w:t>
            </w:r>
            <w:r>
              <w:rPr>
                <w:b/>
                <w:spacing w:val="1"/>
                <w:w w:val="90"/>
                <w:sz w:val="11"/>
                <w:szCs w:val="11"/>
              </w:rPr>
              <w:t>Y</w:t>
            </w:r>
            <w:r>
              <w:rPr>
                <w:b/>
                <w:w w:val="97"/>
                <w:sz w:val="11"/>
                <w:szCs w:val="11"/>
              </w:rPr>
              <w:t>A</w:t>
            </w:r>
            <w:r>
              <w:rPr>
                <w:b/>
                <w:w w:val="90"/>
                <w:sz w:val="11"/>
                <w:szCs w:val="11"/>
              </w:rPr>
              <w:t>H</w:t>
            </w:r>
            <w:r>
              <w:rPr>
                <w:b/>
                <w:w w:val="97"/>
                <w:sz w:val="11"/>
                <w:szCs w:val="11"/>
              </w:rPr>
              <w:t>AN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97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1.233.323.036,00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85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1.243.414.036,00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b/>
                <w:w w:val="106"/>
                <w:sz w:val="11"/>
                <w:szCs w:val="11"/>
              </w:rPr>
              <w:t>7-01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K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CA</w:t>
            </w:r>
            <w:r>
              <w:rPr>
                <w:b/>
                <w:spacing w:val="1"/>
                <w:sz w:val="11"/>
                <w:szCs w:val="11"/>
              </w:rPr>
              <w:t>M</w:t>
            </w:r>
            <w:r>
              <w:rPr>
                <w:b/>
                <w:sz w:val="11"/>
                <w:szCs w:val="11"/>
              </w:rPr>
              <w:t>ATAN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97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1.233.323.036,00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85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1.243.414.036,00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pacing w:val="1"/>
                <w:sz w:val="11"/>
                <w:szCs w:val="11"/>
              </w:rPr>
              <w:t>P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OG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M</w:t>
            </w:r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PE</w:t>
            </w:r>
            <w:r>
              <w:rPr>
                <w:sz w:val="11"/>
                <w:szCs w:val="11"/>
              </w:rPr>
              <w:t>NUNJ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NG</w:t>
            </w:r>
            <w:r>
              <w:rPr>
                <w:spacing w:val="15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URU</w:t>
            </w:r>
            <w:r>
              <w:rPr>
                <w:spacing w:val="1"/>
                <w:sz w:val="11"/>
                <w:szCs w:val="11"/>
              </w:rPr>
              <w:t>SA</w:t>
            </w:r>
            <w:r>
              <w:rPr>
                <w:sz w:val="11"/>
                <w:szCs w:val="11"/>
              </w:rPr>
              <w:t>N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r>
              <w:rPr>
                <w:spacing w:val="1"/>
                <w:w w:val="97"/>
                <w:sz w:val="11"/>
                <w:szCs w:val="11"/>
              </w:rPr>
              <w:t>PEME</w:t>
            </w:r>
            <w:r>
              <w:rPr>
                <w:w w:val="97"/>
                <w:sz w:val="11"/>
                <w:szCs w:val="11"/>
              </w:rPr>
              <w:t>RINT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H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N</w:t>
            </w:r>
            <w:r>
              <w:rPr>
                <w:spacing w:val="11"/>
                <w:w w:val="97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D</w:t>
            </w:r>
            <w:r>
              <w:rPr>
                <w:spacing w:val="1"/>
                <w:sz w:val="11"/>
                <w:szCs w:val="11"/>
              </w:rPr>
              <w:t>AE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H</w:t>
            </w:r>
            <w:r>
              <w:rPr>
                <w:spacing w:val="-10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KAB</w:t>
            </w:r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PA</w:t>
            </w:r>
            <w:r>
              <w:rPr>
                <w:sz w:val="11"/>
                <w:szCs w:val="11"/>
              </w:rPr>
              <w:t>T</w:t>
            </w:r>
            <w:r>
              <w:rPr>
                <w:spacing w:val="1"/>
                <w:sz w:val="11"/>
                <w:szCs w:val="11"/>
              </w:rPr>
              <w:t>E</w:t>
            </w:r>
            <w:r>
              <w:rPr>
                <w:sz w:val="11"/>
                <w:szCs w:val="11"/>
              </w:rPr>
              <w:t>N/</w:t>
            </w:r>
            <w:r>
              <w:rPr>
                <w:spacing w:val="1"/>
                <w:sz w:val="11"/>
                <w:szCs w:val="11"/>
              </w:rPr>
              <w:t>KO</w:t>
            </w:r>
            <w:r>
              <w:rPr>
                <w:sz w:val="11"/>
                <w:szCs w:val="11"/>
              </w:rPr>
              <w:t>TA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97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1.188.990.036,00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8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1.199.081.036,00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3"/>
                <w:sz w:val="11"/>
                <w:szCs w:val="11"/>
              </w:rPr>
              <w:t>P</w:t>
            </w:r>
            <w:r>
              <w:rPr>
                <w:w w:val="113"/>
                <w:sz w:val="11"/>
                <w:szCs w:val="11"/>
              </w:rPr>
              <w:t>erencanaan</w:t>
            </w:r>
            <w:proofErr w:type="spellEnd"/>
            <w:r>
              <w:rPr>
                <w:w w:val="113"/>
                <w:sz w:val="11"/>
                <w:szCs w:val="11"/>
              </w:rPr>
              <w:t xml:space="preserve">, </w:t>
            </w:r>
            <w:proofErr w:type="spellStart"/>
            <w:r>
              <w:rPr>
                <w:spacing w:val="1"/>
                <w:w w:val="113"/>
                <w:sz w:val="11"/>
                <w:szCs w:val="11"/>
              </w:rPr>
              <w:t>P</w:t>
            </w:r>
            <w:r>
              <w:rPr>
                <w:w w:val="113"/>
                <w:sz w:val="11"/>
                <w:szCs w:val="11"/>
              </w:rPr>
              <w:t>enganggaran</w:t>
            </w:r>
            <w:proofErr w:type="spellEnd"/>
            <w:r>
              <w:rPr>
                <w:w w:val="113"/>
                <w:sz w:val="11"/>
                <w:szCs w:val="11"/>
              </w:rPr>
              <w:t>,</w:t>
            </w:r>
            <w:r>
              <w:rPr>
                <w:spacing w:val="-5"/>
                <w:w w:val="11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6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v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0"/>
                <w:sz w:val="11"/>
                <w:szCs w:val="11"/>
              </w:rPr>
              <w:t>P</w:t>
            </w:r>
            <w:r>
              <w:rPr>
                <w:w w:val="110"/>
                <w:sz w:val="11"/>
                <w:szCs w:val="11"/>
              </w:rPr>
              <w:t>erangkat</w:t>
            </w:r>
            <w:proofErr w:type="spellEnd"/>
            <w:r>
              <w:rPr>
                <w:spacing w:val="3"/>
                <w:w w:val="110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17.750.000,00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17.750.000,00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01.01.2.01.002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Doku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en</w:t>
            </w:r>
            <w:proofErr w:type="spellEnd"/>
            <w:r>
              <w:rPr>
                <w:spacing w:val="26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KA</w:t>
            </w:r>
            <w:r>
              <w:rPr>
                <w:sz w:val="11"/>
                <w:szCs w:val="11"/>
              </w:rPr>
              <w:t>-</w:t>
            </w:r>
            <w:r>
              <w:rPr>
                <w:spacing w:val="-10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2.420.000,00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2.420.000,00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01.01.2.01.003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Doku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en</w:t>
            </w:r>
            <w:proofErr w:type="spellEnd"/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erubahan</w:t>
            </w:r>
            <w:proofErr w:type="spellEnd"/>
            <w:r>
              <w:rPr>
                <w:spacing w:val="2"/>
                <w:w w:val="1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KA</w:t>
            </w:r>
            <w:r>
              <w:rPr>
                <w:sz w:val="11"/>
                <w:szCs w:val="11"/>
              </w:rPr>
              <w:t>-</w:t>
            </w:r>
            <w:r>
              <w:rPr>
                <w:spacing w:val="1"/>
                <w:sz w:val="11"/>
                <w:szCs w:val="11"/>
              </w:rPr>
              <w:t>SKP</w:t>
            </w:r>
            <w:r>
              <w:rPr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2.420.000,00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2.420.000,00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01.01.2.01.004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4"/>
                <w:w w:val="111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4.235.000,00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4.235.000,00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01.01.2.01.005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erubahan</w:t>
            </w:r>
            <w:proofErr w:type="spellEnd"/>
            <w:r>
              <w:rPr>
                <w:spacing w:val="1"/>
                <w:w w:val="111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D</w:t>
            </w:r>
            <w:r>
              <w:rPr>
                <w:spacing w:val="1"/>
                <w:sz w:val="11"/>
                <w:szCs w:val="11"/>
              </w:rPr>
              <w:t>PA</w:t>
            </w:r>
            <w:r>
              <w:rPr>
                <w:sz w:val="11"/>
                <w:szCs w:val="11"/>
              </w:rPr>
              <w:t>-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4.235.000,00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4.235.000,00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372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01.01.2.01.006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Laporan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5"/>
                <w:sz w:val="11"/>
                <w:szCs w:val="11"/>
              </w:rPr>
              <w:t>C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  <w:p w:rsidR="00CE0059" w:rsidRDefault="004F5FDA">
            <w:pPr>
              <w:spacing w:before="5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1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5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ea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4.440.000,00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4.440.000,00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01.01.2.02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0"/>
                <w:sz w:val="11"/>
                <w:szCs w:val="11"/>
              </w:rPr>
              <w:t>P</w:t>
            </w:r>
            <w:r>
              <w:rPr>
                <w:w w:val="110"/>
                <w:sz w:val="11"/>
                <w:szCs w:val="11"/>
              </w:rPr>
              <w:t>erangkat</w:t>
            </w:r>
            <w:proofErr w:type="spellEnd"/>
            <w:r>
              <w:rPr>
                <w:spacing w:val="3"/>
                <w:w w:val="110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8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860.793.036,00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6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860.793.036,00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01.01.2.02.001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5"/>
                <w:sz w:val="11"/>
                <w:szCs w:val="11"/>
              </w:rPr>
              <w:t>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ji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un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AS</w:t>
            </w:r>
            <w:r>
              <w:rPr>
                <w:sz w:val="11"/>
                <w:szCs w:val="11"/>
              </w:rPr>
              <w:t>N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8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856.507.036,00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6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856.507.036,00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372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01.01.2.02.007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53" w:right="287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Laporan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7"/>
                <w:sz w:val="11"/>
                <w:szCs w:val="11"/>
              </w:rPr>
              <w:t>B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w w:val="97"/>
                <w:sz w:val="11"/>
                <w:szCs w:val="11"/>
              </w:rPr>
              <w:t xml:space="preserve">/ </w:t>
            </w:r>
            <w:proofErr w:type="spellStart"/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w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w w:val="97"/>
                <w:sz w:val="11"/>
                <w:szCs w:val="11"/>
              </w:rPr>
              <w:t>/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3"/>
                <w:sz w:val="11"/>
                <w:szCs w:val="11"/>
              </w:rPr>
              <w:t>S</w:t>
            </w:r>
            <w:r>
              <w:rPr>
                <w:w w:val="113"/>
                <w:sz w:val="11"/>
                <w:szCs w:val="11"/>
              </w:rPr>
              <w:t>e</w:t>
            </w:r>
            <w:r>
              <w:rPr>
                <w:spacing w:val="1"/>
                <w:w w:val="113"/>
                <w:sz w:val="11"/>
                <w:szCs w:val="11"/>
              </w:rPr>
              <w:t>m</w:t>
            </w:r>
            <w:r>
              <w:rPr>
                <w:w w:val="113"/>
                <w:sz w:val="11"/>
                <w:szCs w:val="11"/>
              </w:rPr>
              <w:t>esteran</w:t>
            </w:r>
            <w:proofErr w:type="spellEnd"/>
            <w:r>
              <w:rPr>
                <w:spacing w:val="2"/>
                <w:w w:val="113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4.286.000,00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4.286.000,00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01.01.2.03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-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arang</w:t>
            </w:r>
            <w:proofErr w:type="spellEnd"/>
            <w:r>
              <w:rPr>
                <w:spacing w:val="2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87"/>
                <w:sz w:val="11"/>
                <w:szCs w:val="11"/>
              </w:rPr>
              <w:t>M</w:t>
            </w:r>
            <w:r>
              <w:rPr>
                <w:w w:val="87"/>
                <w:sz w:val="11"/>
                <w:szCs w:val="11"/>
              </w:rPr>
              <w:t>ilik</w:t>
            </w:r>
            <w:proofErr w:type="spellEnd"/>
            <w:r>
              <w:rPr>
                <w:spacing w:val="3"/>
                <w:w w:val="87"/>
                <w:sz w:val="11"/>
                <w:szCs w:val="11"/>
              </w:rPr>
              <w:t xml:space="preserve"> </w:t>
            </w:r>
            <w:r>
              <w:rPr>
                <w:w w:val="110"/>
                <w:sz w:val="11"/>
                <w:szCs w:val="11"/>
              </w:rPr>
              <w:t>Daerah</w:t>
            </w:r>
            <w:r>
              <w:rPr>
                <w:spacing w:val="2"/>
                <w:w w:val="110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pada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0"/>
                <w:sz w:val="11"/>
                <w:szCs w:val="11"/>
              </w:rPr>
              <w:t>P</w:t>
            </w:r>
            <w:r>
              <w:rPr>
                <w:w w:val="110"/>
                <w:sz w:val="11"/>
                <w:szCs w:val="11"/>
              </w:rPr>
              <w:t>erangkat</w:t>
            </w:r>
            <w:proofErr w:type="spellEnd"/>
            <w:r>
              <w:rPr>
                <w:spacing w:val="3"/>
                <w:w w:val="110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6.645.000,00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6.645.000,00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372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01.01.2.03.005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53" w:right="198"/>
              <w:rPr>
                <w:sz w:val="11"/>
                <w:szCs w:val="11"/>
              </w:rPr>
            </w:pPr>
            <w:proofErr w:type="spellStart"/>
            <w:r>
              <w:rPr>
                <w:w w:val="105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on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ili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-2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enyusunan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Laporan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arang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87"/>
                <w:sz w:val="11"/>
                <w:szCs w:val="11"/>
              </w:rPr>
              <w:t>M</w:t>
            </w:r>
            <w:r>
              <w:rPr>
                <w:w w:val="87"/>
                <w:sz w:val="11"/>
                <w:szCs w:val="11"/>
              </w:rPr>
              <w:t>ilik</w:t>
            </w:r>
            <w:proofErr w:type="spellEnd"/>
            <w:r>
              <w:rPr>
                <w:spacing w:val="8"/>
                <w:w w:val="87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 xml:space="preserve">h </w:t>
            </w:r>
            <w:proofErr w:type="spellStart"/>
            <w:r>
              <w:rPr>
                <w:sz w:val="11"/>
                <w:szCs w:val="11"/>
              </w:rPr>
              <w:t>pada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6.645.000,00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6.645.000,00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0"/>
                <w:sz w:val="11"/>
                <w:szCs w:val="11"/>
              </w:rPr>
              <w:t>P</w:t>
            </w:r>
            <w:r>
              <w:rPr>
                <w:w w:val="110"/>
                <w:sz w:val="11"/>
                <w:szCs w:val="11"/>
              </w:rPr>
              <w:t>erangkat</w:t>
            </w:r>
            <w:proofErr w:type="spellEnd"/>
            <w:r>
              <w:rPr>
                <w:spacing w:val="3"/>
                <w:w w:val="110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8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166.476.800,00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6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176.567.800,00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372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01.01.2.06.001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K</w:t>
            </w:r>
            <w:r>
              <w:rPr>
                <w:sz w:val="11"/>
                <w:szCs w:val="11"/>
              </w:rPr>
              <w:t>o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ponen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4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1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proofErr w:type="spellEnd"/>
            <w:r>
              <w:rPr>
                <w:w w:val="97"/>
                <w:sz w:val="11"/>
                <w:szCs w:val="11"/>
              </w:rPr>
              <w:t>/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7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ngun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  <w:p w:rsidR="00CE0059" w:rsidRDefault="004F5FDA">
            <w:pPr>
              <w:spacing w:before="5"/>
              <w:ind w:left="53"/>
              <w:rPr>
                <w:sz w:val="11"/>
                <w:szCs w:val="11"/>
              </w:rPr>
            </w:pP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r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1.680.000,00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1.680.000,00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01.01.2.06.002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r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01.01.2.06.004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ahan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4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og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r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20.431.800,00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20.431.800,00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01.01.2.06.005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arang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2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10"/>
                <w:sz w:val="11"/>
                <w:szCs w:val="11"/>
              </w:rPr>
              <w:t>Cetakan</w:t>
            </w:r>
            <w:proofErr w:type="spellEnd"/>
            <w:r>
              <w:rPr>
                <w:spacing w:val="2"/>
                <w:w w:val="110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nd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2.560.000,00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2.560.000,00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372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01.01.2.06.006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53" w:right="419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ahan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0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B</w:t>
            </w:r>
            <w:r>
              <w:rPr>
                <w:w w:val="111"/>
                <w:sz w:val="11"/>
                <w:szCs w:val="11"/>
              </w:rPr>
              <w:t>acaan</w:t>
            </w:r>
            <w:proofErr w:type="spellEnd"/>
            <w:r>
              <w:rPr>
                <w:spacing w:val="3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eraturan</w:t>
            </w:r>
            <w:proofErr w:type="spellEnd"/>
            <w:r>
              <w:rPr>
                <w:spacing w:val="1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und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proofErr w:type="spellEnd"/>
            <w:r>
              <w:rPr>
                <w:w w:val="97"/>
                <w:sz w:val="11"/>
                <w:szCs w:val="11"/>
              </w:rPr>
              <w:t xml:space="preserve">- </w:t>
            </w:r>
            <w:proofErr w:type="spellStart"/>
            <w:r>
              <w:rPr>
                <w:w w:val="108"/>
                <w:sz w:val="11"/>
                <w:szCs w:val="11"/>
              </w:rPr>
              <w:t>und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70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2.100.000,00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2.100.000,00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01.01.2.06.008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107"/>
                <w:sz w:val="11"/>
                <w:szCs w:val="11"/>
              </w:rPr>
              <w:t>F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ili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un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08"/>
                <w:sz w:val="11"/>
                <w:szCs w:val="11"/>
              </w:rPr>
              <w:t>ung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u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24.780.000,00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24.780.000,00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01.01.2.06.009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Rapat</w:t>
            </w:r>
            <w:proofErr w:type="spellEnd"/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on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97"/>
                <w:sz w:val="11"/>
                <w:szCs w:val="11"/>
              </w:rPr>
              <w:t>D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8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114.925.000,00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6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114.925.000,00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01.01.2.08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23"/>
                <w:sz w:val="11"/>
                <w:szCs w:val="11"/>
              </w:rPr>
              <w:t>Jasa</w:t>
            </w:r>
            <w:proofErr w:type="spellEnd"/>
            <w:r>
              <w:rPr>
                <w:spacing w:val="3"/>
                <w:w w:val="1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nun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proofErr w:type="spellEnd"/>
            <w:r>
              <w:rPr>
                <w:spacing w:val="-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Urusan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83.935.200,00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83.935.200,00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01.01.2.08.002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23"/>
                <w:sz w:val="11"/>
                <w:szCs w:val="11"/>
              </w:rPr>
              <w:t>Jasa</w:t>
            </w:r>
            <w:proofErr w:type="spellEnd"/>
            <w:r>
              <w:rPr>
                <w:spacing w:val="-3"/>
                <w:w w:val="1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un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w w:val="108"/>
                <w:sz w:val="11"/>
                <w:szCs w:val="11"/>
              </w:rPr>
              <w:t>,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S</w:t>
            </w:r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ber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7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Daya</w:t>
            </w:r>
            <w:proofErr w:type="spellEnd"/>
            <w:r>
              <w:rPr>
                <w:spacing w:val="20"/>
                <w:sz w:val="11"/>
                <w:szCs w:val="11"/>
              </w:rPr>
              <w:t xml:space="preserve"> </w:t>
            </w:r>
            <w:r>
              <w:rPr>
                <w:spacing w:val="1"/>
                <w:w w:val="89"/>
                <w:sz w:val="11"/>
                <w:szCs w:val="11"/>
              </w:rPr>
              <w:t>A</w:t>
            </w:r>
            <w:r>
              <w:rPr>
                <w:w w:val="89"/>
                <w:sz w:val="11"/>
                <w:szCs w:val="11"/>
              </w:rPr>
              <w:t>ir</w:t>
            </w:r>
            <w:r>
              <w:rPr>
                <w:spacing w:val="6"/>
                <w:w w:val="89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15.180.000,00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15.180.000,00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01.01.2.08.003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23"/>
                <w:sz w:val="11"/>
                <w:szCs w:val="11"/>
              </w:rPr>
              <w:t>Jasa</w:t>
            </w:r>
            <w:proofErr w:type="spellEnd"/>
            <w:r>
              <w:rPr>
                <w:spacing w:val="3"/>
                <w:w w:val="1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r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15.000.000,00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15.000.000,00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01.01.2.08.004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23"/>
                <w:sz w:val="11"/>
                <w:szCs w:val="11"/>
              </w:rPr>
              <w:t>Jasa</w:t>
            </w:r>
            <w:proofErr w:type="spellEnd"/>
            <w:r>
              <w:rPr>
                <w:spacing w:val="-3"/>
                <w:w w:val="1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r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53.755.200,00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53.755.200,00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01.01.2.09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B</w:t>
            </w:r>
            <w:r>
              <w:rPr>
                <w:sz w:val="11"/>
                <w:szCs w:val="11"/>
              </w:rPr>
              <w:t>arang</w:t>
            </w:r>
            <w:proofErr w:type="spellEnd"/>
            <w:r>
              <w:rPr>
                <w:spacing w:val="2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87"/>
                <w:sz w:val="11"/>
                <w:szCs w:val="11"/>
              </w:rPr>
              <w:t>M</w:t>
            </w:r>
            <w:r>
              <w:rPr>
                <w:w w:val="87"/>
                <w:sz w:val="11"/>
                <w:szCs w:val="11"/>
              </w:rPr>
              <w:t>ilik</w:t>
            </w:r>
            <w:proofErr w:type="spellEnd"/>
            <w:r>
              <w:rPr>
                <w:spacing w:val="3"/>
                <w:w w:val="87"/>
                <w:sz w:val="11"/>
                <w:szCs w:val="11"/>
              </w:rPr>
              <w:t xml:space="preserve"> </w:t>
            </w:r>
            <w:r>
              <w:rPr>
                <w:w w:val="110"/>
                <w:sz w:val="11"/>
                <w:szCs w:val="11"/>
              </w:rPr>
              <w:t>Daerah</w:t>
            </w:r>
            <w:r>
              <w:rPr>
                <w:spacing w:val="2"/>
                <w:w w:val="110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nun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Urusan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53.390.000,00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53.390.000,00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01.01.2.09.006</w:t>
            </w:r>
          </w:p>
        </w:tc>
        <w:tc>
          <w:tcPr>
            <w:tcW w:w="3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1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53.390.000,00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53.390.000,00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01.03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spacing w:val="1"/>
                <w:sz w:val="11"/>
                <w:szCs w:val="11"/>
              </w:rPr>
              <w:t>P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OG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M</w:t>
            </w:r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pacing w:val="1"/>
                <w:w w:val="95"/>
                <w:sz w:val="11"/>
                <w:szCs w:val="11"/>
              </w:rPr>
              <w:t>PEMBE</w:t>
            </w:r>
            <w:r>
              <w:rPr>
                <w:w w:val="95"/>
                <w:sz w:val="11"/>
                <w:szCs w:val="11"/>
              </w:rPr>
              <w:t>RD</w:t>
            </w:r>
            <w:r>
              <w:rPr>
                <w:spacing w:val="1"/>
                <w:w w:val="95"/>
                <w:sz w:val="11"/>
                <w:szCs w:val="11"/>
              </w:rPr>
              <w:t>AYAA</w:t>
            </w:r>
            <w:r>
              <w:rPr>
                <w:w w:val="95"/>
                <w:sz w:val="11"/>
                <w:szCs w:val="11"/>
              </w:rPr>
              <w:t>N</w:t>
            </w:r>
            <w:r>
              <w:rPr>
                <w:spacing w:val="20"/>
                <w:w w:val="95"/>
                <w:sz w:val="11"/>
                <w:szCs w:val="11"/>
              </w:rPr>
              <w:t xml:space="preserve"> </w:t>
            </w:r>
            <w:r>
              <w:rPr>
                <w:spacing w:val="1"/>
                <w:w w:val="95"/>
                <w:sz w:val="11"/>
                <w:szCs w:val="11"/>
              </w:rPr>
              <w:t>MASYA</w:t>
            </w:r>
            <w:r>
              <w:rPr>
                <w:w w:val="95"/>
                <w:sz w:val="11"/>
                <w:szCs w:val="11"/>
              </w:rPr>
              <w:t>R</w:t>
            </w:r>
            <w:r>
              <w:rPr>
                <w:spacing w:val="1"/>
                <w:w w:val="95"/>
                <w:sz w:val="11"/>
                <w:szCs w:val="11"/>
              </w:rPr>
              <w:t>AKA</w:t>
            </w:r>
            <w:r>
              <w:rPr>
                <w:w w:val="95"/>
                <w:sz w:val="11"/>
                <w:szCs w:val="11"/>
              </w:rPr>
              <w:t>T</w:t>
            </w:r>
            <w:r>
              <w:rPr>
                <w:spacing w:val="-1"/>
                <w:w w:val="95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D</w:t>
            </w:r>
            <w:r>
              <w:rPr>
                <w:spacing w:val="1"/>
                <w:sz w:val="11"/>
                <w:szCs w:val="11"/>
              </w:rPr>
              <w:t>ES</w:t>
            </w:r>
            <w:r>
              <w:rPr>
                <w:sz w:val="11"/>
                <w:szCs w:val="11"/>
              </w:rPr>
              <w:t>A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N</w:t>
            </w:r>
            <w:r>
              <w:rPr>
                <w:spacing w:val="-10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KE</w:t>
            </w:r>
            <w:r>
              <w:rPr>
                <w:sz w:val="11"/>
                <w:szCs w:val="11"/>
              </w:rPr>
              <w:t>LUR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H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N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32.013.000,00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32.013.000,00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40"/>
        </w:trPr>
        <w:tc>
          <w:tcPr>
            <w:tcW w:w="1393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01.03.2.01</w:t>
            </w:r>
          </w:p>
        </w:tc>
        <w:tc>
          <w:tcPr>
            <w:tcW w:w="6615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g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</w:t>
            </w:r>
            <w:r>
              <w:rPr>
                <w:spacing w:val="1"/>
                <w:w w:val="111"/>
                <w:sz w:val="11"/>
                <w:szCs w:val="11"/>
              </w:rPr>
              <w:t>m</w:t>
            </w:r>
            <w:r>
              <w:rPr>
                <w:w w:val="111"/>
                <w:sz w:val="11"/>
                <w:szCs w:val="11"/>
              </w:rPr>
              <w:t>berdayaan</w:t>
            </w:r>
            <w:proofErr w:type="spellEnd"/>
            <w:r>
              <w:rPr>
                <w:spacing w:val="6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4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32.013.000,00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7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32.013.000,00</w:t>
            </w:r>
          </w:p>
        </w:tc>
        <w:tc>
          <w:tcPr>
            <w:tcW w:w="12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</w:tbl>
    <w:p w:rsidR="00CE0059" w:rsidRDefault="00CE0059">
      <w:pPr>
        <w:spacing w:before="9" w:line="100" w:lineRule="exact"/>
        <w:rPr>
          <w:sz w:val="10"/>
          <w:szCs w:val="10"/>
        </w:rPr>
      </w:pPr>
    </w:p>
    <w:p w:rsidR="00CE0059" w:rsidRDefault="00543FF7">
      <w:pPr>
        <w:ind w:left="110"/>
        <w:rPr>
          <w:sz w:val="14"/>
          <w:szCs w:val="14"/>
        </w:rPr>
        <w:sectPr w:rsidR="00CE0059">
          <w:pgSz w:w="18700" w:h="11900" w:orient="landscape"/>
          <w:pgMar w:top="700" w:right="460" w:bottom="280" w:left="460" w:header="720" w:footer="720" w:gutter="0"/>
          <w:cols w:space="720"/>
        </w:sectPr>
      </w:pPr>
      <w:r>
        <w:pict>
          <v:group id="_x0000_s1681" style="position:absolute;left:0;text-align:left;margin-left:33.9pt;margin-top:108.35pt;width:0;height:14.4pt;z-index:-2742;mso-position-horizontal-relative:page;mso-position-vertical-relative:page" coordorigin="678,2167" coordsize="0,288">
            <v:shape id="_x0000_s1682" style="position:absolute;left:678;top:2167;width:0;height:288" coordorigin="678,2167" coordsize="0,288" path="m678,2167r,288l678,2167xe" fillcolor="#7f7f7f" stroked="f">
              <v:path arrowok="t"/>
            </v:shape>
            <w10:wrap anchorx="page" anchory="page"/>
          </v:group>
        </w:pict>
      </w:r>
      <w:r>
        <w:pict>
          <v:group id="_x0000_s1678" style="position:absolute;left:0;text-align:left;margin-left:901.65pt;margin-top:108.05pt;width:.6pt;height:27.6pt;z-index:-2741;mso-position-horizontal-relative:page;mso-position-vertical-relative:page" coordorigin="18033,2161" coordsize="12,552">
            <v:shape id="_x0000_s1680" style="position:absolute;left:18039;top:2167;width:0;height:288" coordorigin="18039,2167" coordsize="0,288" path="m18039,2167r,288l18039,2167xe" fillcolor="#7f7f7f" stroked="f">
              <v:path arrowok="t"/>
            </v:shape>
            <v:shape id="_x0000_s1679" style="position:absolute;left:18039;top:2455;width:0;height:252" coordorigin="18039,2455" coordsize="0,252" path="m18039,2455r,252l18039,2455xe" fillcolor="#7f7f7f" stroked="f">
              <v:path arrowok="t"/>
            </v:shape>
            <w10:wrap anchorx="page" anchory="page"/>
          </v:group>
        </w:pict>
      </w:r>
      <w:r>
        <w:pict>
          <v:group id="_x0000_s1676" style="position:absolute;left:0;text-align:left;margin-left:434.3pt;margin-top:122.75pt;width:0;height:12.6pt;z-index:-2740;mso-position-horizontal-relative:page;mso-position-vertical-relative:page" coordorigin="8686,2455" coordsize="0,252">
            <v:shape id="_x0000_s1677" style="position:absolute;left:8686;top:2455;width:0;height:252" coordorigin="8686,2455" coordsize="0,252" path="m8686,2455r,252l8686,2455xe" fillcolor="#2b2b2b" stroked="f">
              <v:path arrowok="t"/>
            </v:shape>
            <w10:wrap anchorx="page" anchory="page"/>
          </v:group>
        </w:pict>
      </w:r>
      <w:r>
        <w:pict>
          <v:group id="_x0000_s1613" style="position:absolute;left:0;text-align:left;margin-left:495.25pt;margin-top:-430.5pt;width:.6pt;height:425pt;z-index:-2739;mso-position-horizontal-relative:page" coordorigin="9905,-8610" coordsize="12,8500">
            <v:shape id="_x0000_s1675" style="position:absolute;left:9911;top:-8604;width:0;height:252" coordorigin="9911,-8604" coordsize="0,252" path="m9911,-8604r,252l9911,-8604xe" fillcolor="#2b2b2b" stroked="f">
              <v:path arrowok="t"/>
            </v:shape>
            <v:shape id="_x0000_s1674" style="position:absolute;left:9911;top:-8364;width:0;height:384" coordorigin="9911,-8364" coordsize="0,384" path="m9911,-8364r,384l9911,-8364xe" fillcolor="#2b2b2b" stroked="f">
              <v:path arrowok="t"/>
            </v:shape>
            <v:shape id="_x0000_s1673" style="position:absolute;left:9911;top:-7992;width:0;height:252" coordorigin="9911,-7992" coordsize="0,252" path="m9911,-7992r,252l9911,-7992xe" fillcolor="#2b2b2b" stroked="f">
              <v:path arrowok="t"/>
            </v:shape>
            <v:shape id="_x0000_s1672" style="position:absolute;left:9911;top:-7992;width:0;height:252" coordorigin="9911,-7992" coordsize="0,252" path="m9911,-7992r,252l9911,-7992xe" fillcolor="#2b2b2b" stroked="f">
              <v:path arrowok="t"/>
            </v:shape>
            <v:shape id="_x0000_s1671" style="position:absolute;left:9911;top:-7752;width:0;height:252" coordorigin="9911,-7752" coordsize="0,252" path="m9911,-7752r,252l9911,-7752xe" fillcolor="#2b2b2b" stroked="f">
              <v:path arrowok="t"/>
            </v:shape>
            <v:shape id="_x0000_s1670" style="position:absolute;left:9911;top:-7752;width:0;height:252" coordorigin="9911,-7752" coordsize="0,252" path="m9911,-7752r,252l9911,-7752xe" fillcolor="#2b2b2b" stroked="f">
              <v:path arrowok="t"/>
            </v:shape>
            <v:shape id="_x0000_s1669" style="position:absolute;left:9911;top:-7512;width:0;height:252" coordorigin="9911,-7512" coordsize="0,252" path="m9911,-7512r,252l9911,-7512xe" fillcolor="#2b2b2b" stroked="f">
              <v:path arrowok="t"/>
            </v:shape>
            <v:shape id="_x0000_s1668" style="position:absolute;left:9911;top:-7512;width:0;height:252" coordorigin="9911,-7512" coordsize="0,252" path="m9911,-7512r,252l9911,-7512xe" fillcolor="#2b2b2b" stroked="f">
              <v:path arrowok="t"/>
            </v:shape>
            <v:shape id="_x0000_s1667" style="position:absolute;left:9911;top:-7272;width:0;height:252" coordorigin="9911,-7272" coordsize="0,252" path="m9911,-7272r,253l9911,-7272xe" fillcolor="#2b2b2b" stroked="f">
              <v:path arrowok="t"/>
            </v:shape>
            <v:shape id="_x0000_s1666" style="position:absolute;left:9911;top:-7272;width:0;height:252" coordorigin="9911,-7272" coordsize="0,252" path="m9911,-7272r,253l9911,-7272xe" fillcolor="#2b2b2b" stroked="f">
              <v:path arrowok="t"/>
            </v:shape>
            <v:shape id="_x0000_s1665" style="position:absolute;left:9911;top:-7031;width:0;height:252" coordorigin="9911,-7031" coordsize="0,252" path="m9911,-7031r,252l9911,-7031xe" fillcolor="#2b2b2b" stroked="f">
              <v:path arrowok="t"/>
            </v:shape>
            <v:shape id="_x0000_s1664" style="position:absolute;left:9911;top:-7031;width:0;height:252" coordorigin="9911,-7031" coordsize="0,252" path="m9911,-7031r,252l9911,-7031xe" fillcolor="#2b2b2b" stroked="f">
              <v:path arrowok="t"/>
            </v:shape>
            <v:shape id="_x0000_s1663" style="position:absolute;left:9911;top:-6791;width:0;height:252" coordorigin="9911,-6791" coordsize="0,252" path="m9911,-6791r,252l9911,-6791xe" fillcolor="#2b2b2b" stroked="f">
              <v:path arrowok="t"/>
            </v:shape>
            <v:shape id="_x0000_s1662" style="position:absolute;left:9911;top:-6791;width:0;height:252" coordorigin="9911,-6791" coordsize="0,252" path="m9911,-6791r,252l9911,-6791xe" fillcolor="#2b2b2b" stroked="f">
              <v:path arrowok="t"/>
            </v:shape>
            <v:shape id="_x0000_s1661" style="position:absolute;left:9911;top:-6551;width:0;height:252" coordorigin="9911,-6551" coordsize="0,252" path="m9911,-6551r,252l9911,-6551xe" fillcolor="#2b2b2b" stroked="f">
              <v:path arrowok="t"/>
            </v:shape>
            <v:shape id="_x0000_s1660" style="position:absolute;left:9911;top:-6551;width:0;height:252" coordorigin="9911,-6551" coordsize="0,252" path="m9911,-6551r,252l9911,-6551xe" fillcolor="#2b2b2b" stroked="f">
              <v:path arrowok="t"/>
            </v:shape>
            <v:shape id="_x0000_s1659" style="position:absolute;left:9911;top:-6311;width:0;height:252" coordorigin="9911,-6311" coordsize="0,252" path="m9911,-6311r,252l9911,-6311xe" fillcolor="#2b2b2b" stroked="f">
              <v:path arrowok="t"/>
            </v:shape>
            <v:shape id="_x0000_s1658" style="position:absolute;left:9911;top:-6311;width:0;height:252" coordorigin="9911,-6311" coordsize="0,252" path="m9911,-6311r,252l9911,-6311xe" fillcolor="#2b2b2b" stroked="f">
              <v:path arrowok="t"/>
            </v:shape>
            <v:shape id="_x0000_s1657" style="position:absolute;left:9911;top:-6071;width:0;height:384" coordorigin="9911,-6071" coordsize="0,384" path="m9911,-6071r,384l9911,-6071xe" fillcolor="#2b2b2b" stroked="f">
              <v:path arrowok="t"/>
            </v:shape>
            <v:shape id="_x0000_s1656" style="position:absolute;left:9911;top:-6071;width:0;height:384" coordorigin="9911,-6071" coordsize="0,384" path="m9911,-6071r,384l9911,-6071xe" fillcolor="#2b2b2b" stroked="f">
              <v:path arrowok="t"/>
            </v:shape>
            <v:shape id="_x0000_s1655" style="position:absolute;left:9911;top:-5699;width:0;height:252" coordorigin="9911,-5699" coordsize="0,252" path="m9911,-5699r,252l9911,-5699xe" fillcolor="#2b2b2b" stroked="f">
              <v:path arrowok="t"/>
            </v:shape>
            <v:shape id="_x0000_s1654" style="position:absolute;left:9911;top:-5699;width:0;height:252" coordorigin="9911,-5699" coordsize="0,252" path="m9911,-5699r,252l9911,-5699xe" fillcolor="#2b2b2b" stroked="f">
              <v:path arrowok="t"/>
            </v:shape>
            <v:shape id="_x0000_s1653" style="position:absolute;left:9911;top:-5459;width:0;height:252" coordorigin="9911,-5459" coordsize="0,252" path="m9911,-5459r,253l9911,-5459xe" fillcolor="#2b2b2b" stroked="f">
              <v:path arrowok="t"/>
            </v:shape>
            <v:shape id="_x0000_s1652" style="position:absolute;left:9911;top:-5459;width:0;height:252" coordorigin="9911,-5459" coordsize="0,252" path="m9911,-5459r,253l9911,-5459xe" fillcolor="#2b2b2b" stroked="f">
              <v:path arrowok="t"/>
            </v:shape>
            <v:shape id="_x0000_s1651" style="position:absolute;left:9911;top:-5218;width:0;height:384" coordorigin="9911,-5218" coordsize="0,384" path="m9911,-5218r,384l9911,-5218xe" fillcolor="#2b2b2b" stroked="f">
              <v:path arrowok="t"/>
            </v:shape>
            <v:shape id="_x0000_s1650" style="position:absolute;left:9911;top:-5218;width:0;height:384" coordorigin="9911,-5218" coordsize="0,384" path="m9911,-5218r,384l9911,-5218xe" fillcolor="#2b2b2b" stroked="f">
              <v:path arrowok="t"/>
            </v:shape>
            <v:shape id="_x0000_s1649" style="position:absolute;left:9911;top:-4846;width:0;height:252" coordorigin="9911,-4846" coordsize="0,252" path="m9911,-4846r,252l9911,-4846xe" fillcolor="#2b2b2b" stroked="f">
              <v:path arrowok="t"/>
            </v:shape>
            <v:shape id="_x0000_s1648" style="position:absolute;left:9911;top:-4846;width:0;height:252" coordorigin="9911,-4846" coordsize="0,252" path="m9911,-4846r,252l9911,-4846xe" fillcolor="#2b2b2b" stroked="f">
              <v:path arrowok="t"/>
            </v:shape>
            <v:shape id="_x0000_s1647" style="position:absolute;left:9911;top:-4606;width:0;height:384" coordorigin="9911,-4606" coordsize="0,384" path="m9911,-4606r,384l9911,-4606xe" fillcolor="#2b2b2b" stroked="f">
              <v:path arrowok="t"/>
            </v:shape>
            <v:shape id="_x0000_s1646" style="position:absolute;left:9911;top:-4606;width:0;height:384" coordorigin="9911,-4606" coordsize="0,384" path="m9911,-4606r,384l9911,-4606xe" fillcolor="#2b2b2b" stroked="f">
              <v:path arrowok="t"/>
            </v:shape>
            <v:shape id="_x0000_s1645" style="position:absolute;left:9911;top:-4234;width:0;height:252" coordorigin="9911,-4234" coordsize="0,252" path="m9911,-4234r,252l9911,-4234xe" fillcolor="#2b2b2b" stroked="f">
              <v:path arrowok="t"/>
            </v:shape>
            <v:shape id="_x0000_s1644" style="position:absolute;left:9911;top:-4234;width:0;height:252" coordorigin="9911,-4234" coordsize="0,252" path="m9911,-4234r,252l9911,-4234xe" fillcolor="#2b2b2b" stroked="f">
              <v:path arrowok="t"/>
            </v:shape>
            <v:shape id="_x0000_s1643" style="position:absolute;left:9911;top:-3994;width:0;height:384" coordorigin="9911,-3994" coordsize="0,384" path="m9911,-3994r,384l9911,-3994xe" fillcolor="#2b2b2b" stroked="f">
              <v:path arrowok="t"/>
            </v:shape>
            <v:shape id="_x0000_s1642" style="position:absolute;left:9911;top:-3994;width:0;height:384" coordorigin="9911,-3994" coordsize="0,384" path="m9911,-3994r,384l9911,-3994xe" fillcolor="#2b2b2b" stroked="f">
              <v:path arrowok="t"/>
            </v:shape>
            <v:shape id="_x0000_s1641" style="position:absolute;left:9911;top:-3622;width:0;height:252" coordorigin="9911,-3622" coordsize="0,252" path="m9911,-3622r,252l9911,-3622xe" fillcolor="#2b2b2b" stroked="f">
              <v:path arrowok="t"/>
            </v:shape>
            <v:shape id="_x0000_s1640" style="position:absolute;left:9911;top:-3622;width:0;height:252" coordorigin="9911,-3622" coordsize="0,252" path="m9911,-3622r,252l9911,-3622xe" fillcolor="#2b2b2b" stroked="f">
              <v:path arrowok="t"/>
            </v:shape>
            <v:shape id="_x0000_s1639" style="position:absolute;left:9911;top:-3382;width:0;height:252" coordorigin="9911,-3382" coordsize="0,252" path="m9911,-3382r,253l9911,-3382xe" fillcolor="#2b2b2b" stroked="f">
              <v:path arrowok="t"/>
            </v:shape>
            <v:shape id="_x0000_s1638" style="position:absolute;left:9911;top:-3382;width:0;height:252" coordorigin="9911,-3382" coordsize="0,252" path="m9911,-3382r,253l9911,-3382xe" fillcolor="#2b2b2b" stroked="f">
              <v:path arrowok="t"/>
            </v:shape>
            <v:shape id="_x0000_s1637" style="position:absolute;left:9911;top:-3141;width:0;height:252" coordorigin="9911,-3141" coordsize="0,252" path="m9911,-3141r,252l9911,-3141xe" fillcolor="#2b2b2b" stroked="f">
              <v:path arrowok="t"/>
            </v:shape>
            <v:shape id="_x0000_s1636" style="position:absolute;left:9911;top:-3141;width:0;height:252" coordorigin="9911,-3141" coordsize="0,252" path="m9911,-3141r,252l9911,-3141xe" fillcolor="#2b2b2b" stroked="f">
              <v:path arrowok="t"/>
            </v:shape>
            <v:shape id="_x0000_s1635" style="position:absolute;left:9911;top:-2901;width:0;height:384" coordorigin="9911,-2901" coordsize="0,384" path="m9911,-2901r,384l9911,-2901xe" fillcolor="#2b2b2b" stroked="f">
              <v:path arrowok="t"/>
            </v:shape>
            <v:shape id="_x0000_s1634" style="position:absolute;left:9911;top:-2901;width:0;height:384" coordorigin="9911,-2901" coordsize="0,384" path="m9911,-2901r,384l9911,-2901xe" fillcolor="#2b2b2b" stroked="f">
              <v:path arrowok="t"/>
            </v:shape>
            <v:shape id="_x0000_s1633" style="position:absolute;left:9911;top:-2529;width:0;height:252" coordorigin="9911,-2529" coordsize="0,252" path="m9911,-2529r,252l9911,-2529xe" fillcolor="#2b2b2b" stroked="f">
              <v:path arrowok="t"/>
            </v:shape>
            <v:shape id="_x0000_s1632" style="position:absolute;left:9911;top:-2529;width:0;height:252" coordorigin="9911,-2529" coordsize="0,252" path="m9911,-2529r,252l9911,-2529xe" fillcolor="#2b2b2b" stroked="f">
              <v:path arrowok="t"/>
            </v:shape>
            <v:shape id="_x0000_s1631" style="position:absolute;left:9911;top:-2289;width:0;height:252" coordorigin="9911,-2289" coordsize="0,252" path="m9911,-2289r,252l9911,-2289xe" fillcolor="#2b2b2b" stroked="f">
              <v:path arrowok="t"/>
            </v:shape>
            <v:shape id="_x0000_s1630" style="position:absolute;left:9911;top:-2289;width:0;height:252" coordorigin="9911,-2289" coordsize="0,252" path="m9911,-2289r,252l9911,-2289xe" fillcolor="#2b2b2b" stroked="f">
              <v:path arrowok="t"/>
            </v:shape>
            <v:shape id="_x0000_s1629" style="position:absolute;left:9911;top:-2049;width:0;height:252" coordorigin="9911,-2049" coordsize="0,252" path="m9911,-2049r,252l9911,-2049xe" fillcolor="#2b2b2b" stroked="f">
              <v:path arrowok="t"/>
            </v:shape>
            <v:shape id="_x0000_s1628" style="position:absolute;left:9911;top:-2049;width:0;height:252" coordorigin="9911,-2049" coordsize="0,252" path="m9911,-2049r,252l9911,-2049xe" fillcolor="#2b2b2b" stroked="f">
              <v:path arrowok="t"/>
            </v:shape>
            <v:shape id="_x0000_s1627" style="position:absolute;left:9911;top:-1809;width:0;height:252" coordorigin="9911,-1809" coordsize="0,252" path="m9911,-1809r,252l9911,-1809xe" fillcolor="#2b2b2b" stroked="f">
              <v:path arrowok="t"/>
            </v:shape>
            <v:shape id="_x0000_s1626" style="position:absolute;left:9911;top:-1809;width:0;height:252" coordorigin="9911,-1809" coordsize="0,252" path="m9911,-1809r,252l9911,-1809xe" fillcolor="#2b2b2b" stroked="f">
              <v:path arrowok="t"/>
            </v:shape>
            <v:shape id="_x0000_s1625" style="position:absolute;left:9911;top:-1569;width:0;height:252" coordorigin="9911,-1569" coordsize="0,252" path="m9911,-1569r,253l9911,-1569xe" fillcolor="#2b2b2b" stroked="f">
              <v:path arrowok="t"/>
            </v:shape>
            <v:shape id="_x0000_s1624" style="position:absolute;left:9911;top:-1569;width:0;height:252" coordorigin="9911,-1569" coordsize="0,252" path="m9911,-1569r,253l9911,-1569xe" fillcolor="#2b2b2b" stroked="f">
              <v:path arrowok="t"/>
            </v:shape>
            <v:shape id="_x0000_s1623" style="position:absolute;left:9911;top:-1328;width:0;height:252" coordorigin="9911,-1328" coordsize="0,252" path="m9911,-1328r,252l9911,-1328xe" fillcolor="#2b2b2b" stroked="f">
              <v:path arrowok="t"/>
            </v:shape>
            <v:shape id="_x0000_s1622" style="position:absolute;left:9911;top:-1328;width:0;height:252" coordorigin="9911,-1328" coordsize="0,252" path="m9911,-1328r,252l9911,-1328xe" fillcolor="#2b2b2b" stroked="f">
              <v:path arrowok="t"/>
            </v:shape>
            <v:shape id="_x0000_s1621" style="position:absolute;left:9911;top:-1088;width:0;height:252" coordorigin="9911,-1088" coordsize="0,252" path="m9911,-1088r,252l9911,-1088xe" fillcolor="#2b2b2b" stroked="f">
              <v:path arrowok="t"/>
            </v:shape>
            <v:shape id="_x0000_s1620" style="position:absolute;left:9911;top:-1088;width:0;height:252" coordorigin="9911,-1088" coordsize="0,252" path="m9911,-1088r,252l9911,-1088xe" fillcolor="#2b2b2b" stroked="f">
              <v:path arrowok="t"/>
            </v:shape>
            <v:shape id="_x0000_s1619" style="position:absolute;left:9911;top:-848;width:0;height:252" coordorigin="9911,-848" coordsize="0,252" path="m9911,-848r,252l9911,-848xe" fillcolor="#2b2b2b" stroked="f">
              <v:path arrowok="t"/>
            </v:shape>
            <v:shape id="_x0000_s1618" style="position:absolute;left:9911;top:-848;width:0;height:252" coordorigin="9911,-848" coordsize="0,252" path="m9911,-848r,252l9911,-848xe" fillcolor="#2b2b2b" stroked="f">
              <v:path arrowok="t"/>
            </v:shape>
            <v:shape id="_x0000_s1617" style="position:absolute;left:9911;top:-608;width:0;height:252" coordorigin="9911,-608" coordsize="0,252" path="m9911,-608r,252l9911,-608xe" fillcolor="#2b2b2b" stroked="f">
              <v:path arrowok="t"/>
            </v:shape>
            <v:shape id="_x0000_s1616" style="position:absolute;left:9911;top:-608;width:0;height:252" coordorigin="9911,-608" coordsize="0,252" path="m9911,-608r,252l9911,-608xe" fillcolor="#2b2b2b" stroked="f">
              <v:path arrowok="t"/>
            </v:shape>
            <v:shape id="_x0000_s1615" style="position:absolute;left:9911;top:-368;width:0;height:252" coordorigin="9911,-368" coordsize="0,252" path="m9911,-368r,252l9911,-368xe" fillcolor="#2b2b2b" stroked="f">
              <v:path arrowok="t"/>
            </v:shape>
            <v:shape id="_x0000_s1614" style="position:absolute;left:9911;top:-368;width:0;height:252" coordorigin="9911,-368" coordsize="0,252" path="m9911,-368r,252l9911,-368xe" fillcolor="#2b2b2b" stroked="f">
              <v:path arrowok="t"/>
            </v:shape>
            <w10:wrap anchorx="page"/>
          </v:group>
        </w:pict>
      </w:r>
      <w:r>
        <w:pict>
          <v:group id="_x0000_s1550" style="position:absolute;left:0;text-align:left;margin-left:841pt;margin-top:-430.5pt;width:.6pt;height:425pt;z-index:-2738;mso-position-horizontal-relative:page" coordorigin="16820,-8610" coordsize="12,8500">
            <v:shape id="_x0000_s1612" style="position:absolute;left:16826;top:-8604;width:0;height:252" coordorigin="16826,-8604" coordsize="0,252" path="m16826,-8604r,252l16826,-8604xe" fillcolor="#2b2b2b" stroked="f">
              <v:path arrowok="t"/>
            </v:shape>
            <v:shape id="_x0000_s1611" style="position:absolute;left:16826;top:-8364;width:0;height:384" coordorigin="16826,-8364" coordsize="0,384" path="m16826,-8364r,384l16826,-8364xe" fillcolor="#2b2b2b" stroked="f">
              <v:path arrowok="t"/>
            </v:shape>
            <v:shape id="_x0000_s1610" style="position:absolute;left:16826;top:-7992;width:0;height:252" coordorigin="16826,-7992" coordsize="0,252" path="m16826,-7992r,252l16826,-7992xe" fillcolor="#2b2b2b" stroked="f">
              <v:path arrowok="t"/>
            </v:shape>
            <v:shape id="_x0000_s1609" style="position:absolute;left:16826;top:-7992;width:0;height:252" coordorigin="16826,-7992" coordsize="0,252" path="m16826,-7992r,252l16826,-7992xe" fillcolor="#2b2b2b" stroked="f">
              <v:path arrowok="t"/>
            </v:shape>
            <v:shape id="_x0000_s1608" style="position:absolute;left:16826;top:-7752;width:0;height:252" coordorigin="16826,-7752" coordsize="0,252" path="m16826,-7752r,252l16826,-7752xe" fillcolor="#2b2b2b" stroked="f">
              <v:path arrowok="t"/>
            </v:shape>
            <v:shape id="_x0000_s1607" style="position:absolute;left:16826;top:-7752;width:0;height:252" coordorigin="16826,-7752" coordsize="0,252" path="m16826,-7752r,252l16826,-7752xe" fillcolor="#2b2b2b" stroked="f">
              <v:path arrowok="t"/>
            </v:shape>
            <v:shape id="_x0000_s1606" style="position:absolute;left:16826;top:-7512;width:0;height:252" coordorigin="16826,-7512" coordsize="0,252" path="m16826,-7512r,252l16826,-7512xe" fillcolor="#2b2b2b" stroked="f">
              <v:path arrowok="t"/>
            </v:shape>
            <v:shape id="_x0000_s1605" style="position:absolute;left:16826;top:-7512;width:0;height:252" coordorigin="16826,-7512" coordsize="0,252" path="m16826,-7512r,252l16826,-7512xe" fillcolor="#2b2b2b" stroked="f">
              <v:path arrowok="t"/>
            </v:shape>
            <v:shape id="_x0000_s1604" style="position:absolute;left:16826;top:-7272;width:0;height:252" coordorigin="16826,-7272" coordsize="0,252" path="m16826,-7272r,253l16826,-7272xe" fillcolor="#2b2b2b" stroked="f">
              <v:path arrowok="t"/>
            </v:shape>
            <v:shape id="_x0000_s1603" style="position:absolute;left:16826;top:-7272;width:0;height:252" coordorigin="16826,-7272" coordsize="0,252" path="m16826,-7272r,253l16826,-7272xe" fillcolor="#2b2b2b" stroked="f">
              <v:path arrowok="t"/>
            </v:shape>
            <v:shape id="_x0000_s1602" style="position:absolute;left:16826;top:-7031;width:0;height:252" coordorigin="16826,-7031" coordsize="0,252" path="m16826,-7031r,252l16826,-7031xe" fillcolor="#2b2b2b" stroked="f">
              <v:path arrowok="t"/>
            </v:shape>
            <v:shape id="_x0000_s1601" style="position:absolute;left:16826;top:-7031;width:0;height:252" coordorigin="16826,-7031" coordsize="0,252" path="m16826,-7031r,252l16826,-7031xe" fillcolor="#2b2b2b" stroked="f">
              <v:path arrowok="t"/>
            </v:shape>
            <v:shape id="_x0000_s1600" style="position:absolute;left:16826;top:-6791;width:0;height:252" coordorigin="16826,-6791" coordsize="0,252" path="m16826,-6791r,252l16826,-6791xe" fillcolor="#2b2b2b" stroked="f">
              <v:path arrowok="t"/>
            </v:shape>
            <v:shape id="_x0000_s1599" style="position:absolute;left:16826;top:-6791;width:0;height:252" coordorigin="16826,-6791" coordsize="0,252" path="m16826,-6791r,252l16826,-6791xe" fillcolor="#2b2b2b" stroked="f">
              <v:path arrowok="t"/>
            </v:shape>
            <v:shape id="_x0000_s1598" style="position:absolute;left:16826;top:-6551;width:0;height:252" coordorigin="16826,-6551" coordsize="0,252" path="m16826,-6551r,252l16826,-6551xe" fillcolor="#2b2b2b" stroked="f">
              <v:path arrowok="t"/>
            </v:shape>
            <v:shape id="_x0000_s1597" style="position:absolute;left:16826;top:-6551;width:0;height:252" coordorigin="16826,-6551" coordsize="0,252" path="m16826,-6551r,252l16826,-6551xe" fillcolor="#2b2b2b" stroked="f">
              <v:path arrowok="t"/>
            </v:shape>
            <v:shape id="_x0000_s1596" style="position:absolute;left:16826;top:-6311;width:0;height:252" coordorigin="16826,-6311" coordsize="0,252" path="m16826,-6311r,252l16826,-6311xe" fillcolor="#2b2b2b" stroked="f">
              <v:path arrowok="t"/>
            </v:shape>
            <v:shape id="_x0000_s1595" style="position:absolute;left:16826;top:-6311;width:0;height:252" coordorigin="16826,-6311" coordsize="0,252" path="m16826,-6311r,252l16826,-6311xe" fillcolor="#2b2b2b" stroked="f">
              <v:path arrowok="t"/>
            </v:shape>
            <v:shape id="_x0000_s1594" style="position:absolute;left:16826;top:-6071;width:0;height:384" coordorigin="16826,-6071" coordsize="0,384" path="m16826,-6071r,384l16826,-6071xe" fillcolor="#2b2b2b" stroked="f">
              <v:path arrowok="t"/>
            </v:shape>
            <v:shape id="_x0000_s1593" style="position:absolute;left:16826;top:-6071;width:0;height:384" coordorigin="16826,-6071" coordsize="0,384" path="m16826,-6071r,384l16826,-6071xe" fillcolor="#2b2b2b" stroked="f">
              <v:path arrowok="t"/>
            </v:shape>
            <v:shape id="_x0000_s1592" style="position:absolute;left:16826;top:-5699;width:0;height:252" coordorigin="16826,-5699" coordsize="0,252" path="m16826,-5699r,252l16826,-5699xe" fillcolor="#2b2b2b" stroked="f">
              <v:path arrowok="t"/>
            </v:shape>
            <v:shape id="_x0000_s1591" style="position:absolute;left:16826;top:-5699;width:0;height:252" coordorigin="16826,-5699" coordsize="0,252" path="m16826,-5699r,252l16826,-5699xe" fillcolor="#2b2b2b" stroked="f">
              <v:path arrowok="t"/>
            </v:shape>
            <v:shape id="_x0000_s1590" style="position:absolute;left:16826;top:-5459;width:0;height:252" coordorigin="16826,-5459" coordsize="0,252" path="m16826,-5459r,253l16826,-5459xe" fillcolor="#2b2b2b" stroked="f">
              <v:path arrowok="t"/>
            </v:shape>
            <v:shape id="_x0000_s1589" style="position:absolute;left:16826;top:-5459;width:0;height:252" coordorigin="16826,-5459" coordsize="0,252" path="m16826,-5459r,253l16826,-5459xe" fillcolor="#2b2b2b" stroked="f">
              <v:path arrowok="t"/>
            </v:shape>
            <v:shape id="_x0000_s1588" style="position:absolute;left:16826;top:-5218;width:0;height:384" coordorigin="16826,-5218" coordsize="0,384" path="m16826,-5218r,384l16826,-5218xe" fillcolor="#2b2b2b" stroked="f">
              <v:path arrowok="t"/>
            </v:shape>
            <v:shape id="_x0000_s1587" style="position:absolute;left:16826;top:-5218;width:0;height:384" coordorigin="16826,-5218" coordsize="0,384" path="m16826,-5218r,384l16826,-5218xe" fillcolor="#2b2b2b" stroked="f">
              <v:path arrowok="t"/>
            </v:shape>
            <v:shape id="_x0000_s1586" style="position:absolute;left:16826;top:-4846;width:0;height:252" coordorigin="16826,-4846" coordsize="0,252" path="m16826,-4846r,252l16826,-4846xe" fillcolor="#2b2b2b" stroked="f">
              <v:path arrowok="t"/>
            </v:shape>
            <v:shape id="_x0000_s1585" style="position:absolute;left:16826;top:-4846;width:0;height:252" coordorigin="16826,-4846" coordsize="0,252" path="m16826,-4846r,252l16826,-4846xe" fillcolor="#2b2b2b" stroked="f">
              <v:path arrowok="t"/>
            </v:shape>
            <v:shape id="_x0000_s1584" style="position:absolute;left:16826;top:-4606;width:0;height:384" coordorigin="16826,-4606" coordsize="0,384" path="m16826,-4606r,384l16826,-4606xe" fillcolor="#2b2b2b" stroked="f">
              <v:path arrowok="t"/>
            </v:shape>
            <v:shape id="_x0000_s1583" style="position:absolute;left:16826;top:-4606;width:0;height:384" coordorigin="16826,-4606" coordsize="0,384" path="m16826,-4606r,384l16826,-4606xe" fillcolor="#2b2b2b" stroked="f">
              <v:path arrowok="t"/>
            </v:shape>
            <v:shape id="_x0000_s1582" style="position:absolute;left:16826;top:-4234;width:0;height:252" coordorigin="16826,-4234" coordsize="0,252" path="m16826,-4234r,252l16826,-4234xe" fillcolor="#2b2b2b" stroked="f">
              <v:path arrowok="t"/>
            </v:shape>
            <v:shape id="_x0000_s1581" style="position:absolute;left:16826;top:-4234;width:0;height:252" coordorigin="16826,-4234" coordsize="0,252" path="m16826,-4234r,252l16826,-4234xe" fillcolor="#2b2b2b" stroked="f">
              <v:path arrowok="t"/>
            </v:shape>
            <v:shape id="_x0000_s1580" style="position:absolute;left:16826;top:-3994;width:0;height:384" coordorigin="16826,-3994" coordsize="0,384" path="m16826,-3994r,384l16826,-3994xe" fillcolor="#2b2b2b" stroked="f">
              <v:path arrowok="t"/>
            </v:shape>
            <v:shape id="_x0000_s1579" style="position:absolute;left:16826;top:-3994;width:0;height:384" coordorigin="16826,-3994" coordsize="0,384" path="m16826,-3994r,384l16826,-3994xe" fillcolor="#2b2b2b" stroked="f">
              <v:path arrowok="t"/>
            </v:shape>
            <v:shape id="_x0000_s1578" style="position:absolute;left:16826;top:-3622;width:0;height:252" coordorigin="16826,-3622" coordsize="0,252" path="m16826,-3622r,252l16826,-3622xe" fillcolor="#2b2b2b" stroked="f">
              <v:path arrowok="t"/>
            </v:shape>
            <v:shape id="_x0000_s1577" style="position:absolute;left:16826;top:-3622;width:0;height:252" coordorigin="16826,-3622" coordsize="0,252" path="m16826,-3622r,252l16826,-3622xe" fillcolor="#2b2b2b" stroked="f">
              <v:path arrowok="t"/>
            </v:shape>
            <v:shape id="_x0000_s1576" style="position:absolute;left:16826;top:-3382;width:0;height:252" coordorigin="16826,-3382" coordsize="0,252" path="m16826,-3382r,253l16826,-3382xe" fillcolor="#2b2b2b" stroked="f">
              <v:path arrowok="t"/>
            </v:shape>
            <v:shape id="_x0000_s1575" style="position:absolute;left:16826;top:-3382;width:0;height:252" coordorigin="16826,-3382" coordsize="0,252" path="m16826,-3382r,253l16826,-3382xe" fillcolor="#2b2b2b" stroked="f">
              <v:path arrowok="t"/>
            </v:shape>
            <v:shape id="_x0000_s1574" style="position:absolute;left:16826;top:-3141;width:0;height:252" coordorigin="16826,-3141" coordsize="0,252" path="m16826,-3141r,252l16826,-3141xe" fillcolor="#2b2b2b" stroked="f">
              <v:path arrowok="t"/>
            </v:shape>
            <v:shape id="_x0000_s1573" style="position:absolute;left:16826;top:-3141;width:0;height:252" coordorigin="16826,-3141" coordsize="0,252" path="m16826,-3141r,252l16826,-3141xe" fillcolor="#2b2b2b" stroked="f">
              <v:path arrowok="t"/>
            </v:shape>
            <v:shape id="_x0000_s1572" style="position:absolute;left:16826;top:-2901;width:0;height:384" coordorigin="16826,-2901" coordsize="0,384" path="m16826,-2901r,384l16826,-2901xe" fillcolor="#2b2b2b" stroked="f">
              <v:path arrowok="t"/>
            </v:shape>
            <v:shape id="_x0000_s1571" style="position:absolute;left:16826;top:-2901;width:0;height:384" coordorigin="16826,-2901" coordsize="0,384" path="m16826,-2901r,384l16826,-2901xe" fillcolor="#2b2b2b" stroked="f">
              <v:path arrowok="t"/>
            </v:shape>
            <v:shape id="_x0000_s1570" style="position:absolute;left:16826;top:-2529;width:0;height:252" coordorigin="16826,-2529" coordsize="0,252" path="m16826,-2529r,252l16826,-2529xe" fillcolor="#2b2b2b" stroked="f">
              <v:path arrowok="t"/>
            </v:shape>
            <v:shape id="_x0000_s1569" style="position:absolute;left:16826;top:-2529;width:0;height:252" coordorigin="16826,-2529" coordsize="0,252" path="m16826,-2529r,252l16826,-2529xe" fillcolor="#2b2b2b" stroked="f">
              <v:path arrowok="t"/>
            </v:shape>
            <v:shape id="_x0000_s1568" style="position:absolute;left:16826;top:-2289;width:0;height:252" coordorigin="16826,-2289" coordsize="0,252" path="m16826,-2289r,252l16826,-2289xe" fillcolor="#2b2b2b" stroked="f">
              <v:path arrowok="t"/>
            </v:shape>
            <v:shape id="_x0000_s1567" style="position:absolute;left:16826;top:-2289;width:0;height:252" coordorigin="16826,-2289" coordsize="0,252" path="m16826,-2289r,252l16826,-2289xe" fillcolor="#2b2b2b" stroked="f">
              <v:path arrowok="t"/>
            </v:shape>
            <v:shape id="_x0000_s1566" style="position:absolute;left:16826;top:-2049;width:0;height:252" coordorigin="16826,-2049" coordsize="0,252" path="m16826,-2049r,252l16826,-2049xe" fillcolor="#2b2b2b" stroked="f">
              <v:path arrowok="t"/>
            </v:shape>
            <v:shape id="_x0000_s1565" style="position:absolute;left:16826;top:-2049;width:0;height:252" coordorigin="16826,-2049" coordsize="0,252" path="m16826,-2049r,252l16826,-2049xe" fillcolor="#2b2b2b" stroked="f">
              <v:path arrowok="t"/>
            </v:shape>
            <v:shape id="_x0000_s1564" style="position:absolute;left:16826;top:-1809;width:0;height:252" coordorigin="16826,-1809" coordsize="0,252" path="m16826,-1809r,252l16826,-1809xe" fillcolor="#2b2b2b" stroked="f">
              <v:path arrowok="t"/>
            </v:shape>
            <v:shape id="_x0000_s1563" style="position:absolute;left:16826;top:-1809;width:0;height:252" coordorigin="16826,-1809" coordsize="0,252" path="m16826,-1809r,252l16826,-1809xe" fillcolor="#2b2b2b" stroked="f">
              <v:path arrowok="t"/>
            </v:shape>
            <v:shape id="_x0000_s1562" style="position:absolute;left:16826;top:-1569;width:0;height:252" coordorigin="16826,-1569" coordsize="0,252" path="m16826,-1569r,253l16826,-1569xe" fillcolor="#2b2b2b" stroked="f">
              <v:path arrowok="t"/>
            </v:shape>
            <v:shape id="_x0000_s1561" style="position:absolute;left:16826;top:-1569;width:0;height:252" coordorigin="16826,-1569" coordsize="0,252" path="m16826,-1569r,253l16826,-1569xe" fillcolor="#2b2b2b" stroked="f">
              <v:path arrowok="t"/>
            </v:shape>
            <v:shape id="_x0000_s1560" style="position:absolute;left:16826;top:-1328;width:0;height:252" coordorigin="16826,-1328" coordsize="0,252" path="m16826,-1328r,252l16826,-1328xe" fillcolor="#2b2b2b" stroked="f">
              <v:path arrowok="t"/>
            </v:shape>
            <v:shape id="_x0000_s1559" style="position:absolute;left:16826;top:-1328;width:0;height:252" coordorigin="16826,-1328" coordsize="0,252" path="m16826,-1328r,252l16826,-1328xe" fillcolor="#2b2b2b" stroked="f">
              <v:path arrowok="t"/>
            </v:shape>
            <v:shape id="_x0000_s1558" style="position:absolute;left:16826;top:-1088;width:0;height:252" coordorigin="16826,-1088" coordsize="0,252" path="m16826,-1088r,252l16826,-1088xe" fillcolor="#2b2b2b" stroked="f">
              <v:path arrowok="t"/>
            </v:shape>
            <v:shape id="_x0000_s1557" style="position:absolute;left:16826;top:-1088;width:0;height:252" coordorigin="16826,-1088" coordsize="0,252" path="m16826,-1088r,252l16826,-1088xe" fillcolor="#2b2b2b" stroked="f">
              <v:path arrowok="t"/>
            </v:shape>
            <v:shape id="_x0000_s1556" style="position:absolute;left:16826;top:-848;width:0;height:252" coordorigin="16826,-848" coordsize="0,252" path="m16826,-848r,252l16826,-848xe" fillcolor="#2b2b2b" stroked="f">
              <v:path arrowok="t"/>
            </v:shape>
            <v:shape id="_x0000_s1555" style="position:absolute;left:16826;top:-848;width:0;height:252" coordorigin="16826,-848" coordsize="0,252" path="m16826,-848r,252l16826,-848xe" fillcolor="#2b2b2b" stroked="f">
              <v:path arrowok="t"/>
            </v:shape>
            <v:shape id="_x0000_s1554" style="position:absolute;left:16826;top:-608;width:0;height:252" coordorigin="16826,-608" coordsize="0,252" path="m16826,-608r,252l16826,-608xe" fillcolor="#2b2b2b" stroked="f">
              <v:path arrowok="t"/>
            </v:shape>
            <v:shape id="_x0000_s1553" style="position:absolute;left:16826;top:-608;width:0;height:252" coordorigin="16826,-608" coordsize="0,252" path="m16826,-608r,252l16826,-608xe" fillcolor="#2b2b2b" stroked="f">
              <v:path arrowok="t"/>
            </v:shape>
            <v:shape id="_x0000_s1552" style="position:absolute;left:16826;top:-368;width:0;height:252" coordorigin="16826,-368" coordsize="0,252" path="m16826,-368r,252l16826,-368xe" fillcolor="#2b2b2b" stroked="f">
              <v:path arrowok="t"/>
            </v:shape>
            <v:shape id="_x0000_s1551" style="position:absolute;left:16826;top:-368;width:0;height:252" coordorigin="16826,-368" coordsize="0,252" path="m16826,-368r,252l16826,-368xe" fillcolor="#2b2b2b" stroked="f">
              <v:path arrowok="t"/>
            </v:shape>
            <w10:wrap anchorx="page"/>
          </v:group>
        </w:pict>
      </w:r>
      <w:r>
        <w:pict>
          <v:group id="_x0000_s1487" style="position:absolute;left:0;text-align:left;margin-left:564.9pt;margin-top:-418.5pt;width:.6pt;height:413pt;z-index:-2737;mso-position-horizontal-relative:page" coordorigin="11297,-8370" coordsize="12,8260">
            <v:shape id="_x0000_s1549" style="position:absolute;left:11303;top:-8364;width:0;height:384" coordorigin="11303,-8364" coordsize="0,384" path="m11303,-8364r,384l11303,-8364xe" fillcolor="#2b2b2b" stroked="f">
              <v:path arrowok="t"/>
            </v:shape>
            <v:shape id="_x0000_s1548" style="position:absolute;left:11303;top:-8364;width:0;height:384" coordorigin="11303,-8364" coordsize="0,384" path="m11303,-8364r,384l11303,-8364xe" fillcolor="#2b2b2b" stroked="f">
              <v:path arrowok="t"/>
            </v:shape>
            <v:shape id="_x0000_s1547" style="position:absolute;left:11303;top:-7992;width:0;height:252" coordorigin="11303,-7992" coordsize="0,252" path="m11303,-7992r,252l11303,-7992xe" fillcolor="#2b2b2b" stroked="f">
              <v:path arrowok="t"/>
            </v:shape>
            <v:shape id="_x0000_s1546" style="position:absolute;left:11303;top:-7992;width:0;height:252" coordorigin="11303,-7992" coordsize="0,252" path="m11303,-7992r,252l11303,-7992xe" fillcolor="#2b2b2b" stroked="f">
              <v:path arrowok="t"/>
            </v:shape>
            <v:shape id="_x0000_s1545" style="position:absolute;left:11303;top:-7752;width:0;height:252" coordorigin="11303,-7752" coordsize="0,252" path="m11303,-7752r,252l11303,-7752xe" fillcolor="#2b2b2b" stroked="f">
              <v:path arrowok="t"/>
            </v:shape>
            <v:shape id="_x0000_s1544" style="position:absolute;left:11303;top:-7752;width:0;height:252" coordorigin="11303,-7752" coordsize="0,252" path="m11303,-7752r,252l11303,-7752xe" fillcolor="#2b2b2b" stroked="f">
              <v:path arrowok="t"/>
            </v:shape>
            <v:shape id="_x0000_s1543" style="position:absolute;left:11303;top:-7512;width:0;height:252" coordorigin="11303,-7512" coordsize="0,252" path="m11303,-7512r,252l11303,-7512xe" fillcolor="#2b2b2b" stroked="f">
              <v:path arrowok="t"/>
            </v:shape>
            <v:shape id="_x0000_s1542" style="position:absolute;left:11303;top:-7512;width:0;height:252" coordorigin="11303,-7512" coordsize="0,252" path="m11303,-7512r,252l11303,-7512xe" fillcolor="#2b2b2b" stroked="f">
              <v:path arrowok="t"/>
            </v:shape>
            <v:shape id="_x0000_s1541" style="position:absolute;left:11303;top:-7272;width:0;height:252" coordorigin="11303,-7272" coordsize="0,252" path="m11303,-7272r,253l11303,-7272xe" fillcolor="#2b2b2b" stroked="f">
              <v:path arrowok="t"/>
            </v:shape>
            <v:shape id="_x0000_s1540" style="position:absolute;left:11303;top:-7272;width:0;height:252" coordorigin="11303,-7272" coordsize="0,252" path="m11303,-7272r,253l11303,-7272xe" fillcolor="#2b2b2b" stroked="f">
              <v:path arrowok="t"/>
            </v:shape>
            <v:shape id="_x0000_s1539" style="position:absolute;left:11303;top:-7031;width:0;height:252" coordorigin="11303,-7031" coordsize="0,252" path="m11303,-7031r,252l11303,-7031xe" fillcolor="#2b2b2b" stroked="f">
              <v:path arrowok="t"/>
            </v:shape>
            <v:shape id="_x0000_s1538" style="position:absolute;left:11303;top:-7031;width:0;height:252" coordorigin="11303,-7031" coordsize="0,252" path="m11303,-7031r,252l11303,-7031xe" fillcolor="#2b2b2b" stroked="f">
              <v:path arrowok="t"/>
            </v:shape>
            <v:shape id="_x0000_s1537" style="position:absolute;left:11303;top:-6791;width:0;height:252" coordorigin="11303,-6791" coordsize="0,252" path="m11303,-6791r,252l11303,-6791xe" fillcolor="#2b2b2b" stroked="f">
              <v:path arrowok="t"/>
            </v:shape>
            <v:shape id="_x0000_s1536" style="position:absolute;left:11303;top:-6791;width:0;height:252" coordorigin="11303,-6791" coordsize="0,252" path="m11303,-6791r,252l11303,-6791xe" fillcolor="#2b2b2b" stroked="f">
              <v:path arrowok="t"/>
            </v:shape>
            <v:shape id="_x0000_s1535" style="position:absolute;left:11303;top:-6551;width:0;height:252" coordorigin="11303,-6551" coordsize="0,252" path="m11303,-6551r,252l11303,-6551xe" fillcolor="#2b2b2b" stroked="f">
              <v:path arrowok="t"/>
            </v:shape>
            <v:shape id="_x0000_s1534" style="position:absolute;left:11303;top:-6551;width:0;height:252" coordorigin="11303,-6551" coordsize="0,252" path="m11303,-6551r,252l11303,-6551xe" fillcolor="#2b2b2b" stroked="f">
              <v:path arrowok="t"/>
            </v:shape>
            <v:shape id="_x0000_s1533" style="position:absolute;left:11303;top:-6311;width:0;height:252" coordorigin="11303,-6311" coordsize="0,252" path="m11303,-6311r,252l11303,-6311xe" fillcolor="#2b2b2b" stroked="f">
              <v:path arrowok="t"/>
            </v:shape>
            <v:shape id="_x0000_s1532" style="position:absolute;left:11303;top:-6311;width:0;height:252" coordorigin="11303,-6311" coordsize="0,252" path="m11303,-6311r,252l11303,-6311xe" fillcolor="#2b2b2b" stroked="f">
              <v:path arrowok="t"/>
            </v:shape>
            <v:shape id="_x0000_s1531" style="position:absolute;left:11303;top:-6071;width:0;height:384" coordorigin="11303,-6071" coordsize="0,384" path="m11303,-6071r,384l11303,-6071xe" fillcolor="#2b2b2b" stroked="f">
              <v:path arrowok="t"/>
            </v:shape>
            <v:shape id="_x0000_s1530" style="position:absolute;left:11303;top:-6071;width:0;height:384" coordorigin="11303,-6071" coordsize="0,384" path="m11303,-6071r,384l11303,-6071xe" fillcolor="#2b2b2b" stroked="f">
              <v:path arrowok="t"/>
            </v:shape>
            <v:shape id="_x0000_s1529" style="position:absolute;left:11303;top:-5699;width:0;height:252" coordorigin="11303,-5699" coordsize="0,252" path="m11303,-5699r,252l11303,-5699xe" fillcolor="#2b2b2b" stroked="f">
              <v:path arrowok="t"/>
            </v:shape>
            <v:shape id="_x0000_s1528" style="position:absolute;left:11303;top:-5699;width:0;height:252" coordorigin="11303,-5699" coordsize="0,252" path="m11303,-5699r,252l11303,-5699xe" fillcolor="#2b2b2b" stroked="f">
              <v:path arrowok="t"/>
            </v:shape>
            <v:shape id="_x0000_s1527" style="position:absolute;left:11303;top:-5459;width:0;height:252" coordorigin="11303,-5459" coordsize="0,252" path="m11303,-5459r,253l11303,-5459xe" fillcolor="#2b2b2b" stroked="f">
              <v:path arrowok="t"/>
            </v:shape>
            <v:shape id="_x0000_s1526" style="position:absolute;left:11303;top:-5459;width:0;height:252" coordorigin="11303,-5459" coordsize="0,252" path="m11303,-5459r,253l11303,-5459xe" fillcolor="#2b2b2b" stroked="f">
              <v:path arrowok="t"/>
            </v:shape>
            <v:shape id="_x0000_s1525" style="position:absolute;left:11303;top:-5218;width:0;height:384" coordorigin="11303,-5218" coordsize="0,384" path="m11303,-5218r,384l11303,-5218xe" fillcolor="#2b2b2b" stroked="f">
              <v:path arrowok="t"/>
            </v:shape>
            <v:shape id="_x0000_s1524" style="position:absolute;left:11303;top:-5218;width:0;height:384" coordorigin="11303,-5218" coordsize="0,384" path="m11303,-5218r,384l11303,-5218xe" fillcolor="#2b2b2b" stroked="f">
              <v:path arrowok="t"/>
            </v:shape>
            <v:shape id="_x0000_s1523" style="position:absolute;left:11303;top:-4846;width:0;height:252" coordorigin="11303,-4846" coordsize="0,252" path="m11303,-4846r,252l11303,-4846xe" fillcolor="#2b2b2b" stroked="f">
              <v:path arrowok="t"/>
            </v:shape>
            <v:shape id="_x0000_s1522" style="position:absolute;left:11303;top:-4846;width:0;height:252" coordorigin="11303,-4846" coordsize="0,252" path="m11303,-4846r,252l11303,-4846xe" fillcolor="#2b2b2b" stroked="f">
              <v:path arrowok="t"/>
            </v:shape>
            <v:shape id="_x0000_s1521" style="position:absolute;left:11303;top:-4606;width:0;height:384" coordorigin="11303,-4606" coordsize="0,384" path="m11303,-4606r,384l11303,-4606xe" fillcolor="#2b2b2b" stroked="f">
              <v:path arrowok="t"/>
            </v:shape>
            <v:shape id="_x0000_s1520" style="position:absolute;left:11303;top:-4606;width:0;height:384" coordorigin="11303,-4606" coordsize="0,384" path="m11303,-4606r,384l11303,-4606xe" fillcolor="#2b2b2b" stroked="f">
              <v:path arrowok="t"/>
            </v:shape>
            <v:shape id="_x0000_s1519" style="position:absolute;left:11303;top:-4234;width:0;height:252" coordorigin="11303,-4234" coordsize="0,252" path="m11303,-4234r,252l11303,-4234xe" fillcolor="#2b2b2b" stroked="f">
              <v:path arrowok="t"/>
            </v:shape>
            <v:shape id="_x0000_s1518" style="position:absolute;left:11303;top:-4234;width:0;height:252" coordorigin="11303,-4234" coordsize="0,252" path="m11303,-4234r,252l11303,-4234xe" fillcolor="#2b2b2b" stroked="f">
              <v:path arrowok="t"/>
            </v:shape>
            <v:shape id="_x0000_s1517" style="position:absolute;left:11303;top:-3994;width:0;height:384" coordorigin="11303,-3994" coordsize="0,384" path="m11303,-3994r,384l11303,-3994xe" fillcolor="#2b2b2b" stroked="f">
              <v:path arrowok="t"/>
            </v:shape>
            <v:shape id="_x0000_s1516" style="position:absolute;left:11303;top:-3994;width:0;height:384" coordorigin="11303,-3994" coordsize="0,384" path="m11303,-3994r,384l11303,-3994xe" fillcolor="#2b2b2b" stroked="f">
              <v:path arrowok="t"/>
            </v:shape>
            <v:shape id="_x0000_s1515" style="position:absolute;left:11303;top:-3622;width:0;height:252" coordorigin="11303,-3622" coordsize="0,252" path="m11303,-3622r,252l11303,-3622xe" fillcolor="#2b2b2b" stroked="f">
              <v:path arrowok="t"/>
            </v:shape>
            <v:shape id="_x0000_s1514" style="position:absolute;left:11303;top:-3622;width:0;height:252" coordorigin="11303,-3622" coordsize="0,252" path="m11303,-3622r,252l11303,-3622xe" fillcolor="#2b2b2b" stroked="f">
              <v:path arrowok="t"/>
            </v:shape>
            <v:shape id="_x0000_s1513" style="position:absolute;left:11303;top:-3382;width:0;height:252" coordorigin="11303,-3382" coordsize="0,252" path="m11303,-3382r,253l11303,-3382xe" fillcolor="#2b2b2b" stroked="f">
              <v:path arrowok="t"/>
            </v:shape>
            <v:shape id="_x0000_s1512" style="position:absolute;left:11303;top:-3382;width:0;height:252" coordorigin="11303,-3382" coordsize="0,252" path="m11303,-3382r,253l11303,-3382xe" fillcolor="#2b2b2b" stroked="f">
              <v:path arrowok="t"/>
            </v:shape>
            <v:shape id="_x0000_s1511" style="position:absolute;left:11303;top:-3141;width:0;height:252" coordorigin="11303,-3141" coordsize="0,252" path="m11303,-3141r,252l11303,-3141xe" fillcolor="#2b2b2b" stroked="f">
              <v:path arrowok="t"/>
            </v:shape>
            <v:shape id="_x0000_s1510" style="position:absolute;left:11303;top:-3141;width:0;height:252" coordorigin="11303,-3141" coordsize="0,252" path="m11303,-3141r,252l11303,-3141xe" fillcolor="#2b2b2b" stroked="f">
              <v:path arrowok="t"/>
            </v:shape>
            <v:shape id="_x0000_s1509" style="position:absolute;left:11303;top:-2901;width:0;height:384" coordorigin="11303,-2901" coordsize="0,384" path="m11303,-2901r,384l11303,-2901xe" fillcolor="#2b2b2b" stroked="f">
              <v:path arrowok="t"/>
            </v:shape>
            <v:shape id="_x0000_s1508" style="position:absolute;left:11303;top:-2901;width:0;height:384" coordorigin="11303,-2901" coordsize="0,384" path="m11303,-2901r,384l11303,-2901xe" fillcolor="#2b2b2b" stroked="f">
              <v:path arrowok="t"/>
            </v:shape>
            <v:shape id="_x0000_s1507" style="position:absolute;left:11303;top:-2529;width:0;height:252" coordorigin="11303,-2529" coordsize="0,252" path="m11303,-2529r,252l11303,-2529xe" fillcolor="#2b2b2b" stroked="f">
              <v:path arrowok="t"/>
            </v:shape>
            <v:shape id="_x0000_s1506" style="position:absolute;left:11303;top:-2529;width:0;height:252" coordorigin="11303,-2529" coordsize="0,252" path="m11303,-2529r,252l11303,-2529xe" fillcolor="#2b2b2b" stroked="f">
              <v:path arrowok="t"/>
            </v:shape>
            <v:shape id="_x0000_s1505" style="position:absolute;left:11303;top:-2289;width:0;height:252" coordorigin="11303,-2289" coordsize="0,252" path="m11303,-2289r,252l11303,-2289xe" fillcolor="#2b2b2b" stroked="f">
              <v:path arrowok="t"/>
            </v:shape>
            <v:shape id="_x0000_s1504" style="position:absolute;left:11303;top:-2289;width:0;height:252" coordorigin="11303,-2289" coordsize="0,252" path="m11303,-2289r,252l11303,-2289xe" fillcolor="#2b2b2b" stroked="f">
              <v:path arrowok="t"/>
            </v:shape>
            <v:shape id="_x0000_s1503" style="position:absolute;left:11303;top:-2049;width:0;height:252" coordorigin="11303,-2049" coordsize="0,252" path="m11303,-2049r,252l11303,-2049xe" fillcolor="#2b2b2b" stroked="f">
              <v:path arrowok="t"/>
            </v:shape>
            <v:shape id="_x0000_s1502" style="position:absolute;left:11303;top:-2049;width:0;height:252" coordorigin="11303,-2049" coordsize="0,252" path="m11303,-2049r,252l11303,-2049xe" fillcolor="#2b2b2b" stroked="f">
              <v:path arrowok="t"/>
            </v:shape>
            <v:shape id="_x0000_s1501" style="position:absolute;left:11303;top:-1809;width:0;height:252" coordorigin="11303,-1809" coordsize="0,252" path="m11303,-1809r,252l11303,-1809xe" fillcolor="#2b2b2b" stroked="f">
              <v:path arrowok="t"/>
            </v:shape>
            <v:shape id="_x0000_s1500" style="position:absolute;left:11303;top:-1809;width:0;height:252" coordorigin="11303,-1809" coordsize="0,252" path="m11303,-1809r,252l11303,-1809xe" fillcolor="#2b2b2b" stroked="f">
              <v:path arrowok="t"/>
            </v:shape>
            <v:shape id="_x0000_s1499" style="position:absolute;left:11303;top:-1569;width:0;height:252" coordorigin="11303,-1569" coordsize="0,252" path="m11303,-1569r,253l11303,-1569xe" fillcolor="#2b2b2b" stroked="f">
              <v:path arrowok="t"/>
            </v:shape>
            <v:shape id="_x0000_s1498" style="position:absolute;left:11303;top:-1569;width:0;height:252" coordorigin="11303,-1569" coordsize="0,252" path="m11303,-1569r,253l11303,-1569xe" fillcolor="#2b2b2b" stroked="f">
              <v:path arrowok="t"/>
            </v:shape>
            <v:shape id="_x0000_s1497" style="position:absolute;left:11303;top:-1328;width:0;height:252" coordorigin="11303,-1328" coordsize="0,252" path="m11303,-1328r,252l11303,-1328xe" fillcolor="#2b2b2b" stroked="f">
              <v:path arrowok="t"/>
            </v:shape>
            <v:shape id="_x0000_s1496" style="position:absolute;left:11303;top:-1328;width:0;height:252" coordorigin="11303,-1328" coordsize="0,252" path="m11303,-1328r,252l11303,-1328xe" fillcolor="#2b2b2b" stroked="f">
              <v:path arrowok="t"/>
            </v:shape>
            <v:shape id="_x0000_s1495" style="position:absolute;left:11303;top:-1088;width:0;height:252" coordorigin="11303,-1088" coordsize="0,252" path="m11303,-1088r,252l11303,-1088xe" fillcolor="#2b2b2b" stroked="f">
              <v:path arrowok="t"/>
            </v:shape>
            <v:shape id="_x0000_s1494" style="position:absolute;left:11303;top:-1088;width:0;height:252" coordorigin="11303,-1088" coordsize="0,252" path="m11303,-1088r,252l11303,-1088xe" fillcolor="#2b2b2b" stroked="f">
              <v:path arrowok="t"/>
            </v:shape>
            <v:shape id="_x0000_s1493" style="position:absolute;left:11303;top:-848;width:0;height:252" coordorigin="11303,-848" coordsize="0,252" path="m11303,-848r,252l11303,-848xe" fillcolor="#2b2b2b" stroked="f">
              <v:path arrowok="t"/>
            </v:shape>
            <v:shape id="_x0000_s1492" style="position:absolute;left:11303;top:-848;width:0;height:252" coordorigin="11303,-848" coordsize="0,252" path="m11303,-848r,252l11303,-848xe" fillcolor="#2b2b2b" stroked="f">
              <v:path arrowok="t"/>
            </v:shape>
            <v:shape id="_x0000_s1491" style="position:absolute;left:11303;top:-608;width:0;height:252" coordorigin="11303,-608" coordsize="0,252" path="m11303,-608r,252l11303,-608xe" fillcolor="#2b2b2b" stroked="f">
              <v:path arrowok="t"/>
            </v:shape>
            <v:shape id="_x0000_s1490" style="position:absolute;left:11303;top:-608;width:0;height:252" coordorigin="11303,-608" coordsize="0,252" path="m11303,-608r,252l11303,-608xe" fillcolor="#2b2b2b" stroked="f">
              <v:path arrowok="t"/>
            </v:shape>
            <v:shape id="_x0000_s1489" style="position:absolute;left:11303;top:-368;width:0;height:252" coordorigin="11303,-368" coordsize="0,252" path="m11303,-368r,252l11303,-368xe" fillcolor="#2b2b2b" stroked="f">
              <v:path arrowok="t"/>
            </v:shape>
            <v:shape id="_x0000_s1488" style="position:absolute;left:11303;top:-368;width:0;height:252" coordorigin="11303,-368" coordsize="0,252" path="m11303,-368r,252l11303,-368xe" fillcolor="#2b2b2b" stroked="f">
              <v:path arrowok="t"/>
            </v:shape>
            <w10:wrap anchorx="page"/>
          </v:group>
        </w:pict>
      </w:r>
      <w:r>
        <w:pict>
          <v:group id="_x0000_s1424" style="position:absolute;left:0;text-align:left;margin-left:633.9pt;margin-top:-418.5pt;width:.6pt;height:413pt;z-index:-2736;mso-position-horizontal-relative:page" coordorigin="12678,-8370" coordsize="12,8260">
            <v:shape id="_x0000_s1486" style="position:absolute;left:12684;top:-8364;width:0;height:384" coordorigin="12684,-8364" coordsize="0,384" path="m12684,-8364r,384l12684,-8364xe" fillcolor="#2b2b2b" stroked="f">
              <v:path arrowok="t"/>
            </v:shape>
            <v:shape id="_x0000_s1485" style="position:absolute;left:12684;top:-8364;width:0;height:384" coordorigin="12684,-8364" coordsize="0,384" path="m12684,-8364r,384l12684,-8364xe" fillcolor="#2b2b2b" stroked="f">
              <v:path arrowok="t"/>
            </v:shape>
            <v:shape id="_x0000_s1484" style="position:absolute;left:12684;top:-7992;width:0;height:252" coordorigin="12684,-7992" coordsize="0,252" path="m12684,-7992r,252l12684,-7992xe" fillcolor="#2b2b2b" stroked="f">
              <v:path arrowok="t"/>
            </v:shape>
            <v:shape id="_x0000_s1483" style="position:absolute;left:12684;top:-7992;width:0;height:252" coordorigin="12684,-7992" coordsize="0,252" path="m12684,-7992r,252l12684,-7992xe" fillcolor="#2b2b2b" stroked="f">
              <v:path arrowok="t"/>
            </v:shape>
            <v:shape id="_x0000_s1482" style="position:absolute;left:12684;top:-7752;width:0;height:252" coordorigin="12684,-7752" coordsize="0,252" path="m12684,-7752r,252l12684,-7752xe" fillcolor="#2b2b2b" stroked="f">
              <v:path arrowok="t"/>
            </v:shape>
            <v:shape id="_x0000_s1481" style="position:absolute;left:12684;top:-7752;width:0;height:252" coordorigin="12684,-7752" coordsize="0,252" path="m12684,-7752r,252l12684,-7752xe" fillcolor="#2b2b2b" stroked="f">
              <v:path arrowok="t"/>
            </v:shape>
            <v:shape id="_x0000_s1480" style="position:absolute;left:12684;top:-7512;width:0;height:252" coordorigin="12684,-7512" coordsize="0,252" path="m12684,-7512r,252l12684,-7512xe" fillcolor="#2b2b2b" stroked="f">
              <v:path arrowok="t"/>
            </v:shape>
            <v:shape id="_x0000_s1479" style="position:absolute;left:12684;top:-7512;width:0;height:252" coordorigin="12684,-7512" coordsize="0,252" path="m12684,-7512r,252l12684,-7512xe" fillcolor="#2b2b2b" stroked="f">
              <v:path arrowok="t"/>
            </v:shape>
            <v:shape id="_x0000_s1478" style="position:absolute;left:12684;top:-7272;width:0;height:252" coordorigin="12684,-7272" coordsize="0,252" path="m12684,-7272r,253l12684,-7272xe" fillcolor="#2b2b2b" stroked="f">
              <v:path arrowok="t"/>
            </v:shape>
            <v:shape id="_x0000_s1477" style="position:absolute;left:12684;top:-7272;width:0;height:252" coordorigin="12684,-7272" coordsize="0,252" path="m12684,-7272r,253l12684,-7272xe" fillcolor="#2b2b2b" stroked="f">
              <v:path arrowok="t"/>
            </v:shape>
            <v:shape id="_x0000_s1476" style="position:absolute;left:12684;top:-7031;width:0;height:252" coordorigin="12684,-7031" coordsize="0,252" path="m12684,-7031r,252l12684,-7031xe" fillcolor="#2b2b2b" stroked="f">
              <v:path arrowok="t"/>
            </v:shape>
            <v:shape id="_x0000_s1475" style="position:absolute;left:12684;top:-7031;width:0;height:252" coordorigin="12684,-7031" coordsize="0,252" path="m12684,-7031r,252l12684,-7031xe" fillcolor="#2b2b2b" stroked="f">
              <v:path arrowok="t"/>
            </v:shape>
            <v:shape id="_x0000_s1474" style="position:absolute;left:12684;top:-6791;width:0;height:252" coordorigin="12684,-6791" coordsize="0,252" path="m12684,-6791r,252l12684,-6791xe" fillcolor="#2b2b2b" stroked="f">
              <v:path arrowok="t"/>
            </v:shape>
            <v:shape id="_x0000_s1473" style="position:absolute;left:12684;top:-6791;width:0;height:252" coordorigin="12684,-6791" coordsize="0,252" path="m12684,-6791r,252l12684,-6791xe" fillcolor="#2b2b2b" stroked="f">
              <v:path arrowok="t"/>
            </v:shape>
            <v:shape id="_x0000_s1472" style="position:absolute;left:12684;top:-6551;width:0;height:252" coordorigin="12684,-6551" coordsize="0,252" path="m12684,-6551r,252l12684,-6551xe" fillcolor="#2b2b2b" stroked="f">
              <v:path arrowok="t"/>
            </v:shape>
            <v:shape id="_x0000_s1471" style="position:absolute;left:12684;top:-6551;width:0;height:252" coordorigin="12684,-6551" coordsize="0,252" path="m12684,-6551r,252l12684,-6551xe" fillcolor="#2b2b2b" stroked="f">
              <v:path arrowok="t"/>
            </v:shape>
            <v:shape id="_x0000_s1470" style="position:absolute;left:12684;top:-6311;width:0;height:252" coordorigin="12684,-6311" coordsize="0,252" path="m12684,-6311r,252l12684,-6311xe" fillcolor="#2b2b2b" stroked="f">
              <v:path arrowok="t"/>
            </v:shape>
            <v:shape id="_x0000_s1469" style="position:absolute;left:12684;top:-6311;width:0;height:252" coordorigin="12684,-6311" coordsize="0,252" path="m12684,-6311r,252l12684,-6311xe" fillcolor="#2b2b2b" stroked="f">
              <v:path arrowok="t"/>
            </v:shape>
            <v:shape id="_x0000_s1468" style="position:absolute;left:12684;top:-6071;width:0;height:384" coordorigin="12684,-6071" coordsize="0,384" path="m12684,-6071r,384l12684,-6071xe" fillcolor="#2b2b2b" stroked="f">
              <v:path arrowok="t"/>
            </v:shape>
            <v:shape id="_x0000_s1467" style="position:absolute;left:12684;top:-6071;width:0;height:384" coordorigin="12684,-6071" coordsize="0,384" path="m12684,-6071r,384l12684,-6071xe" fillcolor="#2b2b2b" stroked="f">
              <v:path arrowok="t"/>
            </v:shape>
            <v:shape id="_x0000_s1466" style="position:absolute;left:12684;top:-5699;width:0;height:252" coordorigin="12684,-5699" coordsize="0,252" path="m12684,-5699r,252l12684,-5699xe" fillcolor="#2b2b2b" stroked="f">
              <v:path arrowok="t"/>
            </v:shape>
            <v:shape id="_x0000_s1465" style="position:absolute;left:12684;top:-5699;width:0;height:252" coordorigin="12684,-5699" coordsize="0,252" path="m12684,-5699r,252l12684,-5699xe" fillcolor="#2b2b2b" stroked="f">
              <v:path arrowok="t"/>
            </v:shape>
            <v:shape id="_x0000_s1464" style="position:absolute;left:12684;top:-5459;width:0;height:252" coordorigin="12684,-5459" coordsize="0,252" path="m12684,-5459r,253l12684,-5459xe" fillcolor="#2b2b2b" stroked="f">
              <v:path arrowok="t"/>
            </v:shape>
            <v:shape id="_x0000_s1463" style="position:absolute;left:12684;top:-5459;width:0;height:252" coordorigin="12684,-5459" coordsize="0,252" path="m12684,-5459r,253l12684,-5459xe" fillcolor="#2b2b2b" stroked="f">
              <v:path arrowok="t"/>
            </v:shape>
            <v:shape id="_x0000_s1462" style="position:absolute;left:12684;top:-5218;width:0;height:384" coordorigin="12684,-5218" coordsize="0,384" path="m12684,-5218r,384l12684,-5218xe" fillcolor="#2b2b2b" stroked="f">
              <v:path arrowok="t"/>
            </v:shape>
            <v:shape id="_x0000_s1461" style="position:absolute;left:12684;top:-5218;width:0;height:384" coordorigin="12684,-5218" coordsize="0,384" path="m12684,-5218r,384l12684,-5218xe" fillcolor="#2b2b2b" stroked="f">
              <v:path arrowok="t"/>
            </v:shape>
            <v:shape id="_x0000_s1460" style="position:absolute;left:12684;top:-4846;width:0;height:252" coordorigin="12684,-4846" coordsize="0,252" path="m12684,-4846r,252l12684,-4846xe" fillcolor="#2b2b2b" stroked="f">
              <v:path arrowok="t"/>
            </v:shape>
            <v:shape id="_x0000_s1459" style="position:absolute;left:12684;top:-4846;width:0;height:252" coordorigin="12684,-4846" coordsize="0,252" path="m12684,-4846r,252l12684,-4846xe" fillcolor="#2b2b2b" stroked="f">
              <v:path arrowok="t"/>
            </v:shape>
            <v:shape id="_x0000_s1458" style="position:absolute;left:12684;top:-4606;width:0;height:384" coordorigin="12684,-4606" coordsize="0,384" path="m12684,-4606r,384l12684,-4606xe" fillcolor="#2b2b2b" stroked="f">
              <v:path arrowok="t"/>
            </v:shape>
            <v:shape id="_x0000_s1457" style="position:absolute;left:12684;top:-4606;width:0;height:384" coordorigin="12684,-4606" coordsize="0,384" path="m12684,-4606r,384l12684,-4606xe" fillcolor="#2b2b2b" stroked="f">
              <v:path arrowok="t"/>
            </v:shape>
            <v:shape id="_x0000_s1456" style="position:absolute;left:12684;top:-4234;width:0;height:252" coordorigin="12684,-4234" coordsize="0,252" path="m12684,-4234r,252l12684,-4234xe" fillcolor="#2b2b2b" stroked="f">
              <v:path arrowok="t"/>
            </v:shape>
            <v:shape id="_x0000_s1455" style="position:absolute;left:12684;top:-4234;width:0;height:252" coordorigin="12684,-4234" coordsize="0,252" path="m12684,-4234r,252l12684,-4234xe" fillcolor="#2b2b2b" stroked="f">
              <v:path arrowok="t"/>
            </v:shape>
            <v:shape id="_x0000_s1454" style="position:absolute;left:12684;top:-3994;width:0;height:384" coordorigin="12684,-3994" coordsize="0,384" path="m12684,-3994r,384l12684,-3994xe" fillcolor="#2b2b2b" stroked="f">
              <v:path arrowok="t"/>
            </v:shape>
            <v:shape id="_x0000_s1453" style="position:absolute;left:12684;top:-3994;width:0;height:384" coordorigin="12684,-3994" coordsize="0,384" path="m12684,-3994r,384l12684,-3994xe" fillcolor="#2b2b2b" stroked="f">
              <v:path arrowok="t"/>
            </v:shape>
            <v:shape id="_x0000_s1452" style="position:absolute;left:12684;top:-3622;width:0;height:252" coordorigin="12684,-3622" coordsize="0,252" path="m12684,-3622r,252l12684,-3622xe" fillcolor="#2b2b2b" stroked="f">
              <v:path arrowok="t"/>
            </v:shape>
            <v:shape id="_x0000_s1451" style="position:absolute;left:12684;top:-3622;width:0;height:252" coordorigin="12684,-3622" coordsize="0,252" path="m12684,-3622r,252l12684,-3622xe" fillcolor="#2b2b2b" stroked="f">
              <v:path arrowok="t"/>
            </v:shape>
            <v:shape id="_x0000_s1450" style="position:absolute;left:12684;top:-3382;width:0;height:252" coordorigin="12684,-3382" coordsize="0,252" path="m12684,-3382r,253l12684,-3382xe" fillcolor="#2b2b2b" stroked="f">
              <v:path arrowok="t"/>
            </v:shape>
            <v:shape id="_x0000_s1449" style="position:absolute;left:12684;top:-3382;width:0;height:252" coordorigin="12684,-3382" coordsize="0,252" path="m12684,-3382r,253l12684,-3382xe" fillcolor="#2b2b2b" stroked="f">
              <v:path arrowok="t"/>
            </v:shape>
            <v:shape id="_x0000_s1448" style="position:absolute;left:12684;top:-3141;width:0;height:252" coordorigin="12684,-3141" coordsize="0,252" path="m12684,-3141r,252l12684,-3141xe" fillcolor="#2b2b2b" stroked="f">
              <v:path arrowok="t"/>
            </v:shape>
            <v:shape id="_x0000_s1447" style="position:absolute;left:12684;top:-3141;width:0;height:252" coordorigin="12684,-3141" coordsize="0,252" path="m12684,-3141r,252l12684,-3141xe" fillcolor="#2b2b2b" stroked="f">
              <v:path arrowok="t"/>
            </v:shape>
            <v:shape id="_x0000_s1446" style="position:absolute;left:12684;top:-2901;width:0;height:384" coordorigin="12684,-2901" coordsize="0,384" path="m12684,-2901r,384l12684,-2901xe" fillcolor="#2b2b2b" stroked="f">
              <v:path arrowok="t"/>
            </v:shape>
            <v:shape id="_x0000_s1445" style="position:absolute;left:12684;top:-2901;width:0;height:384" coordorigin="12684,-2901" coordsize="0,384" path="m12684,-2901r,384l12684,-2901xe" fillcolor="#2b2b2b" stroked="f">
              <v:path arrowok="t"/>
            </v:shape>
            <v:shape id="_x0000_s1444" style="position:absolute;left:12684;top:-2529;width:0;height:252" coordorigin="12684,-2529" coordsize="0,252" path="m12684,-2529r,252l12684,-2529xe" fillcolor="#2b2b2b" stroked="f">
              <v:path arrowok="t"/>
            </v:shape>
            <v:shape id="_x0000_s1443" style="position:absolute;left:12684;top:-2529;width:0;height:252" coordorigin="12684,-2529" coordsize="0,252" path="m12684,-2529r,252l12684,-2529xe" fillcolor="#2b2b2b" stroked="f">
              <v:path arrowok="t"/>
            </v:shape>
            <v:shape id="_x0000_s1442" style="position:absolute;left:12684;top:-2289;width:0;height:252" coordorigin="12684,-2289" coordsize="0,252" path="m12684,-2289r,252l12684,-2289xe" fillcolor="#2b2b2b" stroked="f">
              <v:path arrowok="t"/>
            </v:shape>
            <v:shape id="_x0000_s1441" style="position:absolute;left:12684;top:-2289;width:0;height:252" coordorigin="12684,-2289" coordsize="0,252" path="m12684,-2289r,252l12684,-2289xe" fillcolor="#2b2b2b" stroked="f">
              <v:path arrowok="t"/>
            </v:shape>
            <v:shape id="_x0000_s1440" style="position:absolute;left:12684;top:-2049;width:0;height:252" coordorigin="12684,-2049" coordsize="0,252" path="m12684,-2049r,252l12684,-2049xe" fillcolor="#2b2b2b" stroked="f">
              <v:path arrowok="t"/>
            </v:shape>
            <v:shape id="_x0000_s1439" style="position:absolute;left:12684;top:-2049;width:0;height:252" coordorigin="12684,-2049" coordsize="0,252" path="m12684,-2049r,252l12684,-2049xe" fillcolor="#2b2b2b" stroked="f">
              <v:path arrowok="t"/>
            </v:shape>
            <v:shape id="_x0000_s1438" style="position:absolute;left:12684;top:-1809;width:0;height:252" coordorigin="12684,-1809" coordsize="0,252" path="m12684,-1809r,252l12684,-1809xe" fillcolor="#2b2b2b" stroked="f">
              <v:path arrowok="t"/>
            </v:shape>
            <v:shape id="_x0000_s1437" style="position:absolute;left:12684;top:-1809;width:0;height:252" coordorigin="12684,-1809" coordsize="0,252" path="m12684,-1809r,252l12684,-1809xe" fillcolor="#2b2b2b" stroked="f">
              <v:path arrowok="t"/>
            </v:shape>
            <v:shape id="_x0000_s1436" style="position:absolute;left:12684;top:-1569;width:0;height:252" coordorigin="12684,-1569" coordsize="0,252" path="m12684,-1569r,253l12684,-1569xe" fillcolor="#2b2b2b" stroked="f">
              <v:path arrowok="t"/>
            </v:shape>
            <v:shape id="_x0000_s1435" style="position:absolute;left:12684;top:-1569;width:0;height:252" coordorigin="12684,-1569" coordsize="0,252" path="m12684,-1569r,253l12684,-1569xe" fillcolor="#2b2b2b" stroked="f">
              <v:path arrowok="t"/>
            </v:shape>
            <v:shape id="_x0000_s1434" style="position:absolute;left:12684;top:-1328;width:0;height:252" coordorigin="12684,-1328" coordsize="0,252" path="m12684,-1328r,252l12684,-1328xe" fillcolor="#2b2b2b" stroked="f">
              <v:path arrowok="t"/>
            </v:shape>
            <v:shape id="_x0000_s1433" style="position:absolute;left:12684;top:-1328;width:0;height:252" coordorigin="12684,-1328" coordsize="0,252" path="m12684,-1328r,252l12684,-1328xe" fillcolor="#2b2b2b" stroked="f">
              <v:path arrowok="t"/>
            </v:shape>
            <v:shape id="_x0000_s1432" style="position:absolute;left:12684;top:-1088;width:0;height:252" coordorigin="12684,-1088" coordsize="0,252" path="m12684,-1088r,252l12684,-1088xe" fillcolor="#2b2b2b" stroked="f">
              <v:path arrowok="t"/>
            </v:shape>
            <v:shape id="_x0000_s1431" style="position:absolute;left:12684;top:-1088;width:0;height:252" coordorigin="12684,-1088" coordsize="0,252" path="m12684,-1088r,252l12684,-1088xe" fillcolor="#2b2b2b" stroked="f">
              <v:path arrowok="t"/>
            </v:shape>
            <v:shape id="_x0000_s1430" style="position:absolute;left:12684;top:-848;width:0;height:252" coordorigin="12684,-848" coordsize="0,252" path="m12684,-848r,252l12684,-848xe" fillcolor="#2b2b2b" stroked="f">
              <v:path arrowok="t"/>
            </v:shape>
            <v:shape id="_x0000_s1429" style="position:absolute;left:12684;top:-848;width:0;height:252" coordorigin="12684,-848" coordsize="0,252" path="m12684,-848r,252l12684,-848xe" fillcolor="#2b2b2b" stroked="f">
              <v:path arrowok="t"/>
            </v:shape>
            <v:shape id="_x0000_s1428" style="position:absolute;left:12684;top:-608;width:0;height:252" coordorigin="12684,-608" coordsize="0,252" path="m12684,-608r,252l12684,-608xe" fillcolor="#2b2b2b" stroked="f">
              <v:path arrowok="t"/>
            </v:shape>
            <v:shape id="_x0000_s1427" style="position:absolute;left:12684;top:-608;width:0;height:252" coordorigin="12684,-608" coordsize="0,252" path="m12684,-608r,252l12684,-608xe" fillcolor="#2b2b2b" stroked="f">
              <v:path arrowok="t"/>
            </v:shape>
            <v:shape id="_x0000_s1426" style="position:absolute;left:12684;top:-368;width:0;height:252" coordorigin="12684,-368" coordsize="0,252" path="m12684,-368r,252l12684,-368xe" fillcolor="#2b2b2b" stroked="f">
              <v:path arrowok="t"/>
            </v:shape>
            <v:shape id="_x0000_s1425" style="position:absolute;left:12684;top:-368;width:0;height:252" coordorigin="12684,-368" coordsize="0,252" path="m12684,-368r,252l12684,-368xe" fillcolor="#2b2b2b" stroked="f">
              <v:path arrowok="t"/>
            </v:shape>
            <w10:wrap anchorx="page"/>
          </v:group>
        </w:pict>
      </w:r>
      <w:r>
        <w:pict>
          <v:group id="_x0000_s1361" style="position:absolute;left:0;text-align:left;margin-left:702.95pt;margin-top:-418.5pt;width:.6pt;height:413pt;z-index:-2735;mso-position-horizontal-relative:page" coordorigin="14059,-8370" coordsize="12,8260">
            <v:shape id="_x0000_s1423" style="position:absolute;left:14065;top:-8364;width:0;height:384" coordorigin="14065,-8364" coordsize="0,384" path="m14065,-8364r,384l14065,-8364xe" fillcolor="#2b2b2b" stroked="f">
              <v:path arrowok="t"/>
            </v:shape>
            <v:shape id="_x0000_s1422" style="position:absolute;left:14065;top:-8364;width:0;height:384" coordorigin="14065,-8364" coordsize="0,384" path="m14065,-8364r,384l14065,-8364xe" fillcolor="#2b2b2b" stroked="f">
              <v:path arrowok="t"/>
            </v:shape>
            <v:shape id="_x0000_s1421" style="position:absolute;left:14065;top:-7992;width:0;height:252" coordorigin="14065,-7992" coordsize="0,252" path="m14065,-7992r,252l14065,-7992xe" fillcolor="#2b2b2b" stroked="f">
              <v:path arrowok="t"/>
            </v:shape>
            <v:shape id="_x0000_s1420" style="position:absolute;left:14065;top:-7992;width:0;height:252" coordorigin="14065,-7992" coordsize="0,252" path="m14065,-7992r,252l14065,-7992xe" fillcolor="#2b2b2b" stroked="f">
              <v:path arrowok="t"/>
            </v:shape>
            <v:shape id="_x0000_s1419" style="position:absolute;left:14065;top:-7752;width:0;height:252" coordorigin="14065,-7752" coordsize="0,252" path="m14065,-7752r,252l14065,-7752xe" fillcolor="#2b2b2b" stroked="f">
              <v:path arrowok="t"/>
            </v:shape>
            <v:shape id="_x0000_s1418" style="position:absolute;left:14065;top:-7752;width:0;height:252" coordorigin="14065,-7752" coordsize="0,252" path="m14065,-7752r,252l14065,-7752xe" fillcolor="#2b2b2b" stroked="f">
              <v:path arrowok="t"/>
            </v:shape>
            <v:shape id="_x0000_s1417" style="position:absolute;left:14065;top:-7512;width:0;height:252" coordorigin="14065,-7512" coordsize="0,252" path="m14065,-7512r,252l14065,-7512xe" fillcolor="#2b2b2b" stroked="f">
              <v:path arrowok="t"/>
            </v:shape>
            <v:shape id="_x0000_s1416" style="position:absolute;left:14065;top:-7512;width:0;height:252" coordorigin="14065,-7512" coordsize="0,252" path="m14065,-7512r,252l14065,-7512xe" fillcolor="#2b2b2b" stroked="f">
              <v:path arrowok="t"/>
            </v:shape>
            <v:shape id="_x0000_s1415" style="position:absolute;left:14065;top:-7272;width:0;height:252" coordorigin="14065,-7272" coordsize="0,252" path="m14065,-7272r,253l14065,-7272xe" fillcolor="#2b2b2b" stroked="f">
              <v:path arrowok="t"/>
            </v:shape>
            <v:shape id="_x0000_s1414" style="position:absolute;left:14065;top:-7272;width:0;height:252" coordorigin="14065,-7272" coordsize="0,252" path="m14065,-7272r,253l14065,-7272xe" fillcolor="#2b2b2b" stroked="f">
              <v:path arrowok="t"/>
            </v:shape>
            <v:shape id="_x0000_s1413" style="position:absolute;left:14065;top:-7031;width:0;height:252" coordorigin="14065,-7031" coordsize="0,252" path="m14065,-7031r,252l14065,-7031xe" fillcolor="#2b2b2b" stroked="f">
              <v:path arrowok="t"/>
            </v:shape>
            <v:shape id="_x0000_s1412" style="position:absolute;left:14065;top:-7031;width:0;height:252" coordorigin="14065,-7031" coordsize="0,252" path="m14065,-7031r,252l14065,-7031xe" fillcolor="#2b2b2b" stroked="f">
              <v:path arrowok="t"/>
            </v:shape>
            <v:shape id="_x0000_s1411" style="position:absolute;left:14065;top:-6791;width:0;height:252" coordorigin="14065,-6791" coordsize="0,252" path="m14065,-6791r,252l14065,-6791xe" fillcolor="#2b2b2b" stroked="f">
              <v:path arrowok="t"/>
            </v:shape>
            <v:shape id="_x0000_s1410" style="position:absolute;left:14065;top:-6791;width:0;height:252" coordorigin="14065,-6791" coordsize="0,252" path="m14065,-6791r,252l14065,-6791xe" fillcolor="#2b2b2b" stroked="f">
              <v:path arrowok="t"/>
            </v:shape>
            <v:shape id="_x0000_s1409" style="position:absolute;left:14065;top:-6551;width:0;height:252" coordorigin="14065,-6551" coordsize="0,252" path="m14065,-6551r,252l14065,-6551xe" fillcolor="#2b2b2b" stroked="f">
              <v:path arrowok="t"/>
            </v:shape>
            <v:shape id="_x0000_s1408" style="position:absolute;left:14065;top:-6551;width:0;height:252" coordorigin="14065,-6551" coordsize="0,252" path="m14065,-6551r,252l14065,-6551xe" fillcolor="#2b2b2b" stroked="f">
              <v:path arrowok="t"/>
            </v:shape>
            <v:shape id="_x0000_s1407" style="position:absolute;left:14065;top:-6311;width:0;height:252" coordorigin="14065,-6311" coordsize="0,252" path="m14065,-6311r,252l14065,-6311xe" fillcolor="#2b2b2b" stroked="f">
              <v:path arrowok="t"/>
            </v:shape>
            <v:shape id="_x0000_s1406" style="position:absolute;left:14065;top:-6311;width:0;height:252" coordorigin="14065,-6311" coordsize="0,252" path="m14065,-6311r,252l14065,-6311xe" fillcolor="#2b2b2b" stroked="f">
              <v:path arrowok="t"/>
            </v:shape>
            <v:shape id="_x0000_s1405" style="position:absolute;left:14065;top:-6071;width:0;height:384" coordorigin="14065,-6071" coordsize="0,384" path="m14065,-6071r,384l14065,-6071xe" fillcolor="#2b2b2b" stroked="f">
              <v:path arrowok="t"/>
            </v:shape>
            <v:shape id="_x0000_s1404" style="position:absolute;left:14065;top:-6071;width:0;height:384" coordorigin="14065,-6071" coordsize="0,384" path="m14065,-6071r,384l14065,-6071xe" fillcolor="#2b2b2b" stroked="f">
              <v:path arrowok="t"/>
            </v:shape>
            <v:shape id="_x0000_s1403" style="position:absolute;left:14065;top:-5699;width:0;height:252" coordorigin="14065,-5699" coordsize="0,252" path="m14065,-5699r,252l14065,-5699xe" fillcolor="#2b2b2b" stroked="f">
              <v:path arrowok="t"/>
            </v:shape>
            <v:shape id="_x0000_s1402" style="position:absolute;left:14065;top:-5699;width:0;height:252" coordorigin="14065,-5699" coordsize="0,252" path="m14065,-5699r,252l14065,-5699xe" fillcolor="#2b2b2b" stroked="f">
              <v:path arrowok="t"/>
            </v:shape>
            <v:shape id="_x0000_s1401" style="position:absolute;left:14065;top:-5459;width:0;height:252" coordorigin="14065,-5459" coordsize="0,252" path="m14065,-5459r,253l14065,-5459xe" fillcolor="#2b2b2b" stroked="f">
              <v:path arrowok="t"/>
            </v:shape>
            <v:shape id="_x0000_s1400" style="position:absolute;left:14065;top:-5459;width:0;height:252" coordorigin="14065,-5459" coordsize="0,252" path="m14065,-5459r,253l14065,-5459xe" fillcolor="#2b2b2b" stroked="f">
              <v:path arrowok="t"/>
            </v:shape>
            <v:shape id="_x0000_s1399" style="position:absolute;left:14065;top:-5218;width:0;height:384" coordorigin="14065,-5218" coordsize="0,384" path="m14065,-5218r,384l14065,-5218xe" fillcolor="#2b2b2b" stroked="f">
              <v:path arrowok="t"/>
            </v:shape>
            <v:shape id="_x0000_s1398" style="position:absolute;left:14065;top:-5218;width:0;height:384" coordorigin="14065,-5218" coordsize="0,384" path="m14065,-5218r,384l14065,-5218xe" fillcolor="#2b2b2b" stroked="f">
              <v:path arrowok="t"/>
            </v:shape>
            <v:shape id="_x0000_s1397" style="position:absolute;left:14065;top:-4846;width:0;height:252" coordorigin="14065,-4846" coordsize="0,252" path="m14065,-4846r,252l14065,-4846xe" fillcolor="#2b2b2b" stroked="f">
              <v:path arrowok="t"/>
            </v:shape>
            <v:shape id="_x0000_s1396" style="position:absolute;left:14065;top:-4846;width:0;height:252" coordorigin="14065,-4846" coordsize="0,252" path="m14065,-4846r,252l14065,-4846xe" fillcolor="#2b2b2b" stroked="f">
              <v:path arrowok="t"/>
            </v:shape>
            <v:shape id="_x0000_s1395" style="position:absolute;left:14065;top:-4606;width:0;height:384" coordorigin="14065,-4606" coordsize="0,384" path="m14065,-4606r,384l14065,-4606xe" fillcolor="#2b2b2b" stroked="f">
              <v:path arrowok="t"/>
            </v:shape>
            <v:shape id="_x0000_s1394" style="position:absolute;left:14065;top:-4606;width:0;height:384" coordorigin="14065,-4606" coordsize="0,384" path="m14065,-4606r,384l14065,-4606xe" fillcolor="#2b2b2b" stroked="f">
              <v:path arrowok="t"/>
            </v:shape>
            <v:shape id="_x0000_s1393" style="position:absolute;left:14065;top:-4234;width:0;height:252" coordorigin="14065,-4234" coordsize="0,252" path="m14065,-4234r,252l14065,-4234xe" fillcolor="#2b2b2b" stroked="f">
              <v:path arrowok="t"/>
            </v:shape>
            <v:shape id="_x0000_s1392" style="position:absolute;left:14065;top:-4234;width:0;height:252" coordorigin="14065,-4234" coordsize="0,252" path="m14065,-4234r,252l14065,-4234xe" fillcolor="#2b2b2b" stroked="f">
              <v:path arrowok="t"/>
            </v:shape>
            <v:shape id="_x0000_s1391" style="position:absolute;left:14065;top:-3994;width:0;height:384" coordorigin="14065,-3994" coordsize="0,384" path="m14065,-3994r,384l14065,-3994xe" fillcolor="#2b2b2b" stroked="f">
              <v:path arrowok="t"/>
            </v:shape>
            <v:shape id="_x0000_s1390" style="position:absolute;left:14065;top:-3994;width:0;height:384" coordorigin="14065,-3994" coordsize="0,384" path="m14065,-3994r,384l14065,-3994xe" fillcolor="#2b2b2b" stroked="f">
              <v:path arrowok="t"/>
            </v:shape>
            <v:shape id="_x0000_s1389" style="position:absolute;left:14065;top:-3622;width:0;height:252" coordorigin="14065,-3622" coordsize="0,252" path="m14065,-3622r,252l14065,-3622xe" fillcolor="#2b2b2b" stroked="f">
              <v:path arrowok="t"/>
            </v:shape>
            <v:shape id="_x0000_s1388" style="position:absolute;left:14065;top:-3622;width:0;height:252" coordorigin="14065,-3622" coordsize="0,252" path="m14065,-3622r,252l14065,-3622xe" fillcolor="#2b2b2b" stroked="f">
              <v:path arrowok="t"/>
            </v:shape>
            <v:shape id="_x0000_s1387" style="position:absolute;left:14065;top:-3382;width:0;height:252" coordorigin="14065,-3382" coordsize="0,252" path="m14065,-3382r,253l14065,-3382xe" fillcolor="#2b2b2b" stroked="f">
              <v:path arrowok="t"/>
            </v:shape>
            <v:shape id="_x0000_s1386" style="position:absolute;left:14065;top:-3382;width:0;height:252" coordorigin="14065,-3382" coordsize="0,252" path="m14065,-3382r,253l14065,-3382xe" fillcolor="#2b2b2b" stroked="f">
              <v:path arrowok="t"/>
            </v:shape>
            <v:shape id="_x0000_s1385" style="position:absolute;left:14065;top:-3141;width:0;height:252" coordorigin="14065,-3141" coordsize="0,252" path="m14065,-3141r,252l14065,-3141xe" fillcolor="#2b2b2b" stroked="f">
              <v:path arrowok="t"/>
            </v:shape>
            <v:shape id="_x0000_s1384" style="position:absolute;left:14065;top:-3141;width:0;height:252" coordorigin="14065,-3141" coordsize="0,252" path="m14065,-3141r,252l14065,-3141xe" fillcolor="#2b2b2b" stroked="f">
              <v:path arrowok="t"/>
            </v:shape>
            <v:shape id="_x0000_s1383" style="position:absolute;left:14065;top:-2901;width:0;height:384" coordorigin="14065,-2901" coordsize="0,384" path="m14065,-2901r,384l14065,-2901xe" fillcolor="#2b2b2b" stroked="f">
              <v:path arrowok="t"/>
            </v:shape>
            <v:shape id="_x0000_s1382" style="position:absolute;left:14065;top:-2901;width:0;height:384" coordorigin="14065,-2901" coordsize="0,384" path="m14065,-2901r,384l14065,-2901xe" fillcolor="#2b2b2b" stroked="f">
              <v:path arrowok="t"/>
            </v:shape>
            <v:shape id="_x0000_s1381" style="position:absolute;left:14065;top:-2529;width:0;height:252" coordorigin="14065,-2529" coordsize="0,252" path="m14065,-2529r,252l14065,-2529xe" fillcolor="#2b2b2b" stroked="f">
              <v:path arrowok="t"/>
            </v:shape>
            <v:shape id="_x0000_s1380" style="position:absolute;left:14065;top:-2529;width:0;height:252" coordorigin="14065,-2529" coordsize="0,252" path="m14065,-2529r,252l14065,-2529xe" fillcolor="#2b2b2b" stroked="f">
              <v:path arrowok="t"/>
            </v:shape>
            <v:shape id="_x0000_s1379" style="position:absolute;left:14065;top:-2289;width:0;height:252" coordorigin="14065,-2289" coordsize="0,252" path="m14065,-2289r,252l14065,-2289xe" fillcolor="#2b2b2b" stroked="f">
              <v:path arrowok="t"/>
            </v:shape>
            <v:shape id="_x0000_s1378" style="position:absolute;left:14065;top:-2289;width:0;height:252" coordorigin="14065,-2289" coordsize="0,252" path="m14065,-2289r,252l14065,-2289xe" fillcolor="#2b2b2b" stroked="f">
              <v:path arrowok="t"/>
            </v:shape>
            <v:shape id="_x0000_s1377" style="position:absolute;left:14065;top:-2049;width:0;height:252" coordorigin="14065,-2049" coordsize="0,252" path="m14065,-2049r,252l14065,-2049xe" fillcolor="#2b2b2b" stroked="f">
              <v:path arrowok="t"/>
            </v:shape>
            <v:shape id="_x0000_s1376" style="position:absolute;left:14065;top:-2049;width:0;height:252" coordorigin="14065,-2049" coordsize="0,252" path="m14065,-2049r,252l14065,-2049xe" fillcolor="#2b2b2b" stroked="f">
              <v:path arrowok="t"/>
            </v:shape>
            <v:shape id="_x0000_s1375" style="position:absolute;left:14065;top:-1809;width:0;height:252" coordorigin="14065,-1809" coordsize="0,252" path="m14065,-1809r,252l14065,-1809xe" fillcolor="#2b2b2b" stroked="f">
              <v:path arrowok="t"/>
            </v:shape>
            <v:shape id="_x0000_s1374" style="position:absolute;left:14065;top:-1809;width:0;height:252" coordorigin="14065,-1809" coordsize="0,252" path="m14065,-1809r,252l14065,-1809xe" fillcolor="#2b2b2b" stroked="f">
              <v:path arrowok="t"/>
            </v:shape>
            <v:shape id="_x0000_s1373" style="position:absolute;left:14065;top:-1569;width:0;height:252" coordorigin="14065,-1569" coordsize="0,252" path="m14065,-1569r,253l14065,-1569xe" fillcolor="#2b2b2b" stroked="f">
              <v:path arrowok="t"/>
            </v:shape>
            <v:shape id="_x0000_s1372" style="position:absolute;left:14065;top:-1569;width:0;height:252" coordorigin="14065,-1569" coordsize="0,252" path="m14065,-1569r,253l14065,-1569xe" fillcolor="#2b2b2b" stroked="f">
              <v:path arrowok="t"/>
            </v:shape>
            <v:shape id="_x0000_s1371" style="position:absolute;left:14065;top:-1328;width:0;height:252" coordorigin="14065,-1328" coordsize="0,252" path="m14065,-1328r,252l14065,-1328xe" fillcolor="#2b2b2b" stroked="f">
              <v:path arrowok="t"/>
            </v:shape>
            <v:shape id="_x0000_s1370" style="position:absolute;left:14065;top:-1328;width:0;height:252" coordorigin="14065,-1328" coordsize="0,252" path="m14065,-1328r,252l14065,-1328xe" fillcolor="#2b2b2b" stroked="f">
              <v:path arrowok="t"/>
            </v:shape>
            <v:shape id="_x0000_s1369" style="position:absolute;left:14065;top:-1088;width:0;height:252" coordorigin="14065,-1088" coordsize="0,252" path="m14065,-1088r,252l14065,-1088xe" fillcolor="#2b2b2b" stroked="f">
              <v:path arrowok="t"/>
            </v:shape>
            <v:shape id="_x0000_s1368" style="position:absolute;left:14065;top:-1088;width:0;height:252" coordorigin="14065,-1088" coordsize="0,252" path="m14065,-1088r,252l14065,-1088xe" fillcolor="#2b2b2b" stroked="f">
              <v:path arrowok="t"/>
            </v:shape>
            <v:shape id="_x0000_s1367" style="position:absolute;left:14065;top:-848;width:0;height:252" coordorigin="14065,-848" coordsize="0,252" path="m14065,-848r,252l14065,-848xe" fillcolor="#2b2b2b" stroked="f">
              <v:path arrowok="t"/>
            </v:shape>
            <v:shape id="_x0000_s1366" style="position:absolute;left:14065;top:-848;width:0;height:252" coordorigin="14065,-848" coordsize="0,252" path="m14065,-848r,252l14065,-848xe" fillcolor="#2b2b2b" stroked="f">
              <v:path arrowok="t"/>
            </v:shape>
            <v:shape id="_x0000_s1365" style="position:absolute;left:14065;top:-608;width:0;height:252" coordorigin="14065,-608" coordsize="0,252" path="m14065,-608r,252l14065,-608xe" fillcolor="#2b2b2b" stroked="f">
              <v:path arrowok="t"/>
            </v:shape>
            <v:shape id="_x0000_s1364" style="position:absolute;left:14065;top:-608;width:0;height:252" coordorigin="14065,-608" coordsize="0,252" path="m14065,-608r,252l14065,-608xe" fillcolor="#2b2b2b" stroked="f">
              <v:path arrowok="t"/>
            </v:shape>
            <v:shape id="_x0000_s1363" style="position:absolute;left:14065;top:-368;width:0;height:252" coordorigin="14065,-368" coordsize="0,252" path="m14065,-368r,252l14065,-368xe" fillcolor="#2b2b2b" stroked="f">
              <v:path arrowok="t"/>
            </v:shape>
            <v:shape id="_x0000_s1362" style="position:absolute;left:14065;top:-368;width:0;height:252" coordorigin="14065,-368" coordsize="0,252" path="m14065,-368r,252l14065,-368xe" fillcolor="#2b2b2b" stroked="f">
              <v:path arrowok="t"/>
            </v:shape>
            <w10:wrap anchorx="page"/>
          </v:group>
        </w:pict>
      </w:r>
      <w:r>
        <w:pict>
          <v:group id="_x0000_s1298" style="position:absolute;left:0;text-align:left;margin-left:772pt;margin-top:-418.5pt;width:.6pt;height:413pt;z-index:-2734;mso-position-horizontal-relative:page" coordorigin="15440,-8370" coordsize="12,8260">
            <v:shape id="_x0000_s1360" style="position:absolute;left:15446;top:-8364;width:0;height:384" coordorigin="15446,-8364" coordsize="0,384" path="m15446,-8364r,384l15446,-8364xe" fillcolor="#2b2b2b" stroked="f">
              <v:path arrowok="t"/>
            </v:shape>
            <v:shape id="_x0000_s1359" style="position:absolute;left:15446;top:-8364;width:0;height:384" coordorigin="15446,-8364" coordsize="0,384" path="m15446,-8364r,384l15446,-8364xe" fillcolor="#2b2b2b" stroked="f">
              <v:path arrowok="t"/>
            </v:shape>
            <v:shape id="_x0000_s1358" style="position:absolute;left:15446;top:-7992;width:0;height:252" coordorigin="15446,-7992" coordsize="0,252" path="m15446,-7992r,252l15446,-7992xe" fillcolor="#2b2b2b" stroked="f">
              <v:path arrowok="t"/>
            </v:shape>
            <v:shape id="_x0000_s1357" style="position:absolute;left:15446;top:-7992;width:0;height:252" coordorigin="15446,-7992" coordsize="0,252" path="m15446,-7992r,252l15446,-7992xe" fillcolor="#2b2b2b" stroked="f">
              <v:path arrowok="t"/>
            </v:shape>
            <v:shape id="_x0000_s1356" style="position:absolute;left:15446;top:-7752;width:0;height:252" coordorigin="15446,-7752" coordsize="0,252" path="m15446,-7752r,252l15446,-7752xe" fillcolor="#2b2b2b" stroked="f">
              <v:path arrowok="t"/>
            </v:shape>
            <v:shape id="_x0000_s1355" style="position:absolute;left:15446;top:-7752;width:0;height:252" coordorigin="15446,-7752" coordsize="0,252" path="m15446,-7752r,252l15446,-7752xe" fillcolor="#2b2b2b" stroked="f">
              <v:path arrowok="t"/>
            </v:shape>
            <v:shape id="_x0000_s1354" style="position:absolute;left:15446;top:-7512;width:0;height:252" coordorigin="15446,-7512" coordsize="0,252" path="m15446,-7512r,252l15446,-7512xe" fillcolor="#2b2b2b" stroked="f">
              <v:path arrowok="t"/>
            </v:shape>
            <v:shape id="_x0000_s1353" style="position:absolute;left:15446;top:-7512;width:0;height:252" coordorigin="15446,-7512" coordsize="0,252" path="m15446,-7512r,252l15446,-7512xe" fillcolor="#2b2b2b" stroked="f">
              <v:path arrowok="t"/>
            </v:shape>
            <v:shape id="_x0000_s1352" style="position:absolute;left:15446;top:-7272;width:0;height:252" coordorigin="15446,-7272" coordsize="0,252" path="m15446,-7272r,253l15446,-7272xe" fillcolor="#2b2b2b" stroked="f">
              <v:path arrowok="t"/>
            </v:shape>
            <v:shape id="_x0000_s1351" style="position:absolute;left:15446;top:-7272;width:0;height:252" coordorigin="15446,-7272" coordsize="0,252" path="m15446,-7272r,253l15446,-7272xe" fillcolor="#2b2b2b" stroked="f">
              <v:path arrowok="t"/>
            </v:shape>
            <v:shape id="_x0000_s1350" style="position:absolute;left:15446;top:-7031;width:0;height:252" coordorigin="15446,-7031" coordsize="0,252" path="m15446,-7031r,252l15446,-7031xe" fillcolor="#2b2b2b" stroked="f">
              <v:path arrowok="t"/>
            </v:shape>
            <v:shape id="_x0000_s1349" style="position:absolute;left:15446;top:-7031;width:0;height:252" coordorigin="15446,-7031" coordsize="0,252" path="m15446,-7031r,252l15446,-7031xe" fillcolor="#2b2b2b" stroked="f">
              <v:path arrowok="t"/>
            </v:shape>
            <v:shape id="_x0000_s1348" style="position:absolute;left:15446;top:-6791;width:0;height:252" coordorigin="15446,-6791" coordsize="0,252" path="m15446,-6791r,252l15446,-6791xe" fillcolor="#2b2b2b" stroked="f">
              <v:path arrowok="t"/>
            </v:shape>
            <v:shape id="_x0000_s1347" style="position:absolute;left:15446;top:-6791;width:0;height:252" coordorigin="15446,-6791" coordsize="0,252" path="m15446,-6791r,252l15446,-6791xe" fillcolor="#2b2b2b" stroked="f">
              <v:path arrowok="t"/>
            </v:shape>
            <v:shape id="_x0000_s1346" style="position:absolute;left:15446;top:-6551;width:0;height:252" coordorigin="15446,-6551" coordsize="0,252" path="m15446,-6551r,252l15446,-6551xe" fillcolor="#2b2b2b" stroked="f">
              <v:path arrowok="t"/>
            </v:shape>
            <v:shape id="_x0000_s1345" style="position:absolute;left:15446;top:-6551;width:0;height:252" coordorigin="15446,-6551" coordsize="0,252" path="m15446,-6551r,252l15446,-6551xe" fillcolor="#2b2b2b" stroked="f">
              <v:path arrowok="t"/>
            </v:shape>
            <v:shape id="_x0000_s1344" style="position:absolute;left:15446;top:-6311;width:0;height:252" coordorigin="15446,-6311" coordsize="0,252" path="m15446,-6311r,252l15446,-6311xe" fillcolor="#2b2b2b" stroked="f">
              <v:path arrowok="t"/>
            </v:shape>
            <v:shape id="_x0000_s1343" style="position:absolute;left:15446;top:-6311;width:0;height:252" coordorigin="15446,-6311" coordsize="0,252" path="m15446,-6311r,252l15446,-6311xe" fillcolor="#2b2b2b" stroked="f">
              <v:path arrowok="t"/>
            </v:shape>
            <v:shape id="_x0000_s1342" style="position:absolute;left:15446;top:-6071;width:0;height:384" coordorigin="15446,-6071" coordsize="0,384" path="m15446,-6071r,384l15446,-6071xe" fillcolor="#2b2b2b" stroked="f">
              <v:path arrowok="t"/>
            </v:shape>
            <v:shape id="_x0000_s1341" style="position:absolute;left:15446;top:-6071;width:0;height:384" coordorigin="15446,-6071" coordsize="0,384" path="m15446,-6071r,384l15446,-6071xe" fillcolor="#2b2b2b" stroked="f">
              <v:path arrowok="t"/>
            </v:shape>
            <v:shape id="_x0000_s1340" style="position:absolute;left:15446;top:-5699;width:0;height:252" coordorigin="15446,-5699" coordsize="0,252" path="m15446,-5699r,252l15446,-5699xe" fillcolor="#2b2b2b" stroked="f">
              <v:path arrowok="t"/>
            </v:shape>
            <v:shape id="_x0000_s1339" style="position:absolute;left:15446;top:-5699;width:0;height:252" coordorigin="15446,-5699" coordsize="0,252" path="m15446,-5699r,252l15446,-5699xe" fillcolor="#2b2b2b" stroked="f">
              <v:path arrowok="t"/>
            </v:shape>
            <v:shape id="_x0000_s1338" style="position:absolute;left:15446;top:-5459;width:0;height:252" coordorigin="15446,-5459" coordsize="0,252" path="m15446,-5459r,253l15446,-5459xe" fillcolor="#2b2b2b" stroked="f">
              <v:path arrowok="t"/>
            </v:shape>
            <v:shape id="_x0000_s1337" style="position:absolute;left:15446;top:-5459;width:0;height:252" coordorigin="15446,-5459" coordsize="0,252" path="m15446,-5459r,253l15446,-5459xe" fillcolor="#2b2b2b" stroked="f">
              <v:path arrowok="t"/>
            </v:shape>
            <v:shape id="_x0000_s1336" style="position:absolute;left:15446;top:-5218;width:0;height:384" coordorigin="15446,-5218" coordsize="0,384" path="m15446,-5218r,384l15446,-5218xe" fillcolor="#2b2b2b" stroked="f">
              <v:path arrowok="t"/>
            </v:shape>
            <v:shape id="_x0000_s1335" style="position:absolute;left:15446;top:-5218;width:0;height:384" coordorigin="15446,-5218" coordsize="0,384" path="m15446,-5218r,384l15446,-5218xe" fillcolor="#2b2b2b" stroked="f">
              <v:path arrowok="t"/>
            </v:shape>
            <v:shape id="_x0000_s1334" style="position:absolute;left:15446;top:-4846;width:0;height:252" coordorigin="15446,-4846" coordsize="0,252" path="m15446,-4846r,252l15446,-4846xe" fillcolor="#2b2b2b" stroked="f">
              <v:path arrowok="t"/>
            </v:shape>
            <v:shape id="_x0000_s1333" style="position:absolute;left:15446;top:-4846;width:0;height:252" coordorigin="15446,-4846" coordsize="0,252" path="m15446,-4846r,252l15446,-4846xe" fillcolor="#2b2b2b" stroked="f">
              <v:path arrowok="t"/>
            </v:shape>
            <v:shape id="_x0000_s1332" style="position:absolute;left:15446;top:-4606;width:0;height:384" coordorigin="15446,-4606" coordsize="0,384" path="m15446,-4606r,384l15446,-4606xe" fillcolor="#2b2b2b" stroked="f">
              <v:path arrowok="t"/>
            </v:shape>
            <v:shape id="_x0000_s1331" style="position:absolute;left:15446;top:-4606;width:0;height:384" coordorigin="15446,-4606" coordsize="0,384" path="m15446,-4606r,384l15446,-4606xe" fillcolor="#2b2b2b" stroked="f">
              <v:path arrowok="t"/>
            </v:shape>
            <v:shape id="_x0000_s1330" style="position:absolute;left:15446;top:-4234;width:0;height:252" coordorigin="15446,-4234" coordsize="0,252" path="m15446,-4234r,252l15446,-4234xe" fillcolor="#2b2b2b" stroked="f">
              <v:path arrowok="t"/>
            </v:shape>
            <v:shape id="_x0000_s1329" style="position:absolute;left:15446;top:-4234;width:0;height:252" coordorigin="15446,-4234" coordsize="0,252" path="m15446,-4234r,252l15446,-4234xe" fillcolor="#2b2b2b" stroked="f">
              <v:path arrowok="t"/>
            </v:shape>
            <v:shape id="_x0000_s1328" style="position:absolute;left:15446;top:-3994;width:0;height:384" coordorigin="15446,-3994" coordsize="0,384" path="m15446,-3994r,384l15446,-3994xe" fillcolor="#2b2b2b" stroked="f">
              <v:path arrowok="t"/>
            </v:shape>
            <v:shape id="_x0000_s1327" style="position:absolute;left:15446;top:-3994;width:0;height:384" coordorigin="15446,-3994" coordsize="0,384" path="m15446,-3994r,384l15446,-3994xe" fillcolor="#2b2b2b" stroked="f">
              <v:path arrowok="t"/>
            </v:shape>
            <v:shape id="_x0000_s1326" style="position:absolute;left:15446;top:-3622;width:0;height:252" coordorigin="15446,-3622" coordsize="0,252" path="m15446,-3622r,252l15446,-3622xe" fillcolor="#2b2b2b" stroked="f">
              <v:path arrowok="t"/>
            </v:shape>
            <v:shape id="_x0000_s1325" style="position:absolute;left:15446;top:-3622;width:0;height:252" coordorigin="15446,-3622" coordsize="0,252" path="m15446,-3622r,252l15446,-3622xe" fillcolor="#2b2b2b" stroked="f">
              <v:path arrowok="t"/>
            </v:shape>
            <v:shape id="_x0000_s1324" style="position:absolute;left:15446;top:-3382;width:0;height:252" coordorigin="15446,-3382" coordsize="0,252" path="m15446,-3382r,253l15446,-3382xe" fillcolor="#2b2b2b" stroked="f">
              <v:path arrowok="t"/>
            </v:shape>
            <v:shape id="_x0000_s1323" style="position:absolute;left:15446;top:-3382;width:0;height:252" coordorigin="15446,-3382" coordsize="0,252" path="m15446,-3382r,253l15446,-3382xe" fillcolor="#2b2b2b" stroked="f">
              <v:path arrowok="t"/>
            </v:shape>
            <v:shape id="_x0000_s1322" style="position:absolute;left:15446;top:-3141;width:0;height:252" coordorigin="15446,-3141" coordsize="0,252" path="m15446,-3141r,252l15446,-3141xe" fillcolor="#2b2b2b" stroked="f">
              <v:path arrowok="t"/>
            </v:shape>
            <v:shape id="_x0000_s1321" style="position:absolute;left:15446;top:-3141;width:0;height:252" coordorigin="15446,-3141" coordsize="0,252" path="m15446,-3141r,252l15446,-3141xe" fillcolor="#2b2b2b" stroked="f">
              <v:path arrowok="t"/>
            </v:shape>
            <v:shape id="_x0000_s1320" style="position:absolute;left:15446;top:-2901;width:0;height:384" coordorigin="15446,-2901" coordsize="0,384" path="m15446,-2901r,384l15446,-2901xe" fillcolor="#2b2b2b" stroked="f">
              <v:path arrowok="t"/>
            </v:shape>
            <v:shape id="_x0000_s1319" style="position:absolute;left:15446;top:-2901;width:0;height:384" coordorigin="15446,-2901" coordsize="0,384" path="m15446,-2901r,384l15446,-2901xe" fillcolor="#2b2b2b" stroked="f">
              <v:path arrowok="t"/>
            </v:shape>
            <v:shape id="_x0000_s1318" style="position:absolute;left:15446;top:-2529;width:0;height:252" coordorigin="15446,-2529" coordsize="0,252" path="m15446,-2529r,252l15446,-2529xe" fillcolor="#2b2b2b" stroked="f">
              <v:path arrowok="t"/>
            </v:shape>
            <v:shape id="_x0000_s1317" style="position:absolute;left:15446;top:-2529;width:0;height:252" coordorigin="15446,-2529" coordsize="0,252" path="m15446,-2529r,252l15446,-2529xe" fillcolor="#2b2b2b" stroked="f">
              <v:path arrowok="t"/>
            </v:shape>
            <v:shape id="_x0000_s1316" style="position:absolute;left:15446;top:-2289;width:0;height:252" coordorigin="15446,-2289" coordsize="0,252" path="m15446,-2289r,252l15446,-2289xe" fillcolor="#2b2b2b" stroked="f">
              <v:path arrowok="t"/>
            </v:shape>
            <v:shape id="_x0000_s1315" style="position:absolute;left:15446;top:-2289;width:0;height:252" coordorigin="15446,-2289" coordsize="0,252" path="m15446,-2289r,252l15446,-2289xe" fillcolor="#2b2b2b" stroked="f">
              <v:path arrowok="t"/>
            </v:shape>
            <v:shape id="_x0000_s1314" style="position:absolute;left:15446;top:-2049;width:0;height:252" coordorigin="15446,-2049" coordsize="0,252" path="m15446,-2049r,252l15446,-2049xe" fillcolor="#2b2b2b" stroked="f">
              <v:path arrowok="t"/>
            </v:shape>
            <v:shape id="_x0000_s1313" style="position:absolute;left:15446;top:-2049;width:0;height:252" coordorigin="15446,-2049" coordsize="0,252" path="m15446,-2049r,252l15446,-2049xe" fillcolor="#2b2b2b" stroked="f">
              <v:path arrowok="t"/>
            </v:shape>
            <v:shape id="_x0000_s1312" style="position:absolute;left:15446;top:-1809;width:0;height:252" coordorigin="15446,-1809" coordsize="0,252" path="m15446,-1809r,252l15446,-1809xe" fillcolor="#2b2b2b" stroked="f">
              <v:path arrowok="t"/>
            </v:shape>
            <v:shape id="_x0000_s1311" style="position:absolute;left:15446;top:-1809;width:0;height:252" coordorigin="15446,-1809" coordsize="0,252" path="m15446,-1809r,252l15446,-1809xe" fillcolor="#2b2b2b" stroked="f">
              <v:path arrowok="t"/>
            </v:shape>
            <v:shape id="_x0000_s1310" style="position:absolute;left:15446;top:-1569;width:0;height:252" coordorigin="15446,-1569" coordsize="0,252" path="m15446,-1569r,253l15446,-1569xe" fillcolor="#2b2b2b" stroked="f">
              <v:path arrowok="t"/>
            </v:shape>
            <v:shape id="_x0000_s1309" style="position:absolute;left:15446;top:-1569;width:0;height:252" coordorigin="15446,-1569" coordsize="0,252" path="m15446,-1569r,253l15446,-1569xe" fillcolor="#2b2b2b" stroked="f">
              <v:path arrowok="t"/>
            </v:shape>
            <v:shape id="_x0000_s1308" style="position:absolute;left:15446;top:-1328;width:0;height:252" coordorigin="15446,-1328" coordsize="0,252" path="m15446,-1328r,252l15446,-1328xe" fillcolor="#2b2b2b" stroked="f">
              <v:path arrowok="t"/>
            </v:shape>
            <v:shape id="_x0000_s1307" style="position:absolute;left:15446;top:-1328;width:0;height:252" coordorigin="15446,-1328" coordsize="0,252" path="m15446,-1328r,252l15446,-1328xe" fillcolor="#2b2b2b" stroked="f">
              <v:path arrowok="t"/>
            </v:shape>
            <v:shape id="_x0000_s1306" style="position:absolute;left:15446;top:-1088;width:0;height:252" coordorigin="15446,-1088" coordsize="0,252" path="m15446,-1088r,252l15446,-1088xe" fillcolor="#2b2b2b" stroked="f">
              <v:path arrowok="t"/>
            </v:shape>
            <v:shape id="_x0000_s1305" style="position:absolute;left:15446;top:-1088;width:0;height:252" coordorigin="15446,-1088" coordsize="0,252" path="m15446,-1088r,252l15446,-1088xe" fillcolor="#2b2b2b" stroked="f">
              <v:path arrowok="t"/>
            </v:shape>
            <v:shape id="_x0000_s1304" style="position:absolute;left:15446;top:-848;width:0;height:252" coordorigin="15446,-848" coordsize="0,252" path="m15446,-848r,252l15446,-848xe" fillcolor="#2b2b2b" stroked="f">
              <v:path arrowok="t"/>
            </v:shape>
            <v:shape id="_x0000_s1303" style="position:absolute;left:15446;top:-848;width:0;height:252" coordorigin="15446,-848" coordsize="0,252" path="m15446,-848r,252l15446,-848xe" fillcolor="#2b2b2b" stroked="f">
              <v:path arrowok="t"/>
            </v:shape>
            <v:shape id="_x0000_s1302" style="position:absolute;left:15446;top:-608;width:0;height:252" coordorigin="15446,-608" coordsize="0,252" path="m15446,-608r,252l15446,-608xe" fillcolor="#2b2b2b" stroked="f">
              <v:path arrowok="t"/>
            </v:shape>
            <v:shape id="_x0000_s1301" style="position:absolute;left:15446;top:-608;width:0;height:252" coordorigin="15446,-608" coordsize="0,252" path="m15446,-608r,252l15446,-608xe" fillcolor="#2b2b2b" stroked="f">
              <v:path arrowok="t"/>
            </v:shape>
            <v:shape id="_x0000_s1300" style="position:absolute;left:15446;top:-368;width:0;height:252" coordorigin="15446,-368" coordsize="0,252" path="m15446,-368r,252l15446,-368xe" fillcolor="#2b2b2b" stroked="f">
              <v:path arrowok="t"/>
            </v:shape>
            <v:shape id="_x0000_s1299" style="position:absolute;left:15446;top:-368;width:0;height:252" coordorigin="15446,-368" coordsize="0,252" path="m15446,-368r,252l15446,-368xe" fillcolor="#2b2b2b" stroked="f">
              <v:path arrowok="t"/>
            </v:shape>
            <w10:wrap anchorx="page"/>
          </v:group>
        </w:pict>
      </w:r>
      <w:r>
        <w:pict>
          <v:group id="_x0000_s1237" style="position:absolute;left:0;text-align:left;margin-left:103.25pt;margin-top:-399.9pt;width:.6pt;height:394.4pt;z-index:-2733;mso-position-horizontal-relative:page" coordorigin="2065,-7998" coordsize="12,7888">
            <v:shape id="_x0000_s1297" style="position:absolute;left:2071;top:-7992;width:0;height:252" coordorigin="2071,-7992" coordsize="0,252" path="m2071,-7992r,252l2071,-7992xe" fillcolor="#2b2b2b" stroked="f">
              <v:path arrowok="t"/>
            </v:shape>
            <v:shape id="_x0000_s1296" style="position:absolute;left:2071;top:-7992;width:0;height:252" coordorigin="2071,-7992" coordsize="0,252" path="m2071,-7992r,252l2071,-7992xe" fillcolor="#2b2b2b" stroked="f">
              <v:path arrowok="t"/>
            </v:shape>
            <v:shape id="_x0000_s1295" style="position:absolute;left:2071;top:-7752;width:0;height:252" coordorigin="2071,-7752" coordsize="0,252" path="m2071,-7752r,252l2071,-7752xe" fillcolor="#2b2b2b" stroked="f">
              <v:path arrowok="t"/>
            </v:shape>
            <v:shape id="_x0000_s1294" style="position:absolute;left:2071;top:-7752;width:0;height:252" coordorigin="2071,-7752" coordsize="0,252" path="m2071,-7752r,252l2071,-7752xe" fillcolor="#2b2b2b" stroked="f">
              <v:path arrowok="t"/>
            </v:shape>
            <v:shape id="_x0000_s1293" style="position:absolute;left:2071;top:-7512;width:0;height:252" coordorigin="2071,-7512" coordsize="0,252" path="m2071,-7512r,252l2071,-7512xe" fillcolor="#2b2b2b" stroked="f">
              <v:path arrowok="t"/>
            </v:shape>
            <v:shape id="_x0000_s1292" style="position:absolute;left:2071;top:-7512;width:0;height:252" coordorigin="2071,-7512" coordsize="0,252" path="m2071,-7512r,252l2071,-7512xe" fillcolor="#2b2b2b" stroked="f">
              <v:path arrowok="t"/>
            </v:shape>
            <v:shape id="_x0000_s1291" style="position:absolute;left:2071;top:-7272;width:0;height:252" coordorigin="2071,-7272" coordsize="0,252" path="m2071,-7272r,253l2071,-7272xe" fillcolor="#2b2b2b" stroked="f">
              <v:path arrowok="t"/>
            </v:shape>
            <v:shape id="_x0000_s1290" style="position:absolute;left:2071;top:-7272;width:0;height:252" coordorigin="2071,-7272" coordsize="0,252" path="m2071,-7272r,253l2071,-7272xe" fillcolor="#2b2b2b" stroked="f">
              <v:path arrowok="t"/>
            </v:shape>
            <v:shape id="_x0000_s1289" style="position:absolute;left:2071;top:-7031;width:0;height:252" coordorigin="2071,-7031" coordsize="0,252" path="m2071,-7031r,252l2071,-7031xe" fillcolor="#2b2b2b" stroked="f">
              <v:path arrowok="t"/>
            </v:shape>
            <v:shape id="_x0000_s1288" style="position:absolute;left:2071;top:-7031;width:0;height:252" coordorigin="2071,-7031" coordsize="0,252" path="m2071,-7031r,252l2071,-7031xe" fillcolor="#2b2b2b" stroked="f">
              <v:path arrowok="t"/>
            </v:shape>
            <v:shape id="_x0000_s1287" style="position:absolute;left:2071;top:-6791;width:0;height:252" coordorigin="2071,-6791" coordsize="0,252" path="m2071,-6791r,252l2071,-6791xe" fillcolor="#2b2b2b" stroked="f">
              <v:path arrowok="t"/>
            </v:shape>
            <v:shape id="_x0000_s1286" style="position:absolute;left:2071;top:-6791;width:0;height:252" coordorigin="2071,-6791" coordsize="0,252" path="m2071,-6791r,252l2071,-6791xe" fillcolor="#2b2b2b" stroked="f">
              <v:path arrowok="t"/>
            </v:shape>
            <v:shape id="_x0000_s1285" style="position:absolute;left:2071;top:-6551;width:0;height:252" coordorigin="2071,-6551" coordsize="0,252" path="m2071,-6551r,252l2071,-6551xe" fillcolor="#2b2b2b" stroked="f">
              <v:path arrowok="t"/>
            </v:shape>
            <v:shape id="_x0000_s1284" style="position:absolute;left:2071;top:-6551;width:0;height:252" coordorigin="2071,-6551" coordsize="0,252" path="m2071,-6551r,252l2071,-6551xe" fillcolor="#2b2b2b" stroked="f">
              <v:path arrowok="t"/>
            </v:shape>
            <v:shape id="_x0000_s1283" style="position:absolute;left:2071;top:-6311;width:0;height:252" coordorigin="2071,-6311" coordsize="0,252" path="m2071,-6311r,252l2071,-6311xe" fillcolor="#2b2b2b" stroked="f">
              <v:path arrowok="t"/>
            </v:shape>
            <v:shape id="_x0000_s1282" style="position:absolute;left:2071;top:-6311;width:0;height:252" coordorigin="2071,-6311" coordsize="0,252" path="m2071,-6311r,252l2071,-6311xe" fillcolor="#2b2b2b" stroked="f">
              <v:path arrowok="t"/>
            </v:shape>
            <v:shape id="_x0000_s1281" style="position:absolute;left:2071;top:-6071;width:0;height:384" coordorigin="2071,-6071" coordsize="0,384" path="m2071,-6071r,384l2071,-6071xe" fillcolor="#2b2b2b" stroked="f">
              <v:path arrowok="t"/>
            </v:shape>
            <v:shape id="_x0000_s1280" style="position:absolute;left:2071;top:-6071;width:0;height:384" coordorigin="2071,-6071" coordsize="0,384" path="m2071,-6071r,384l2071,-6071xe" fillcolor="#2b2b2b" stroked="f">
              <v:path arrowok="t"/>
            </v:shape>
            <v:shape id="_x0000_s1279" style="position:absolute;left:2071;top:-5699;width:0;height:252" coordorigin="2071,-5699" coordsize="0,252" path="m2071,-5699r,252l2071,-5699xe" fillcolor="#2b2b2b" stroked="f">
              <v:path arrowok="t"/>
            </v:shape>
            <v:shape id="_x0000_s1278" style="position:absolute;left:2071;top:-5699;width:0;height:252" coordorigin="2071,-5699" coordsize="0,252" path="m2071,-5699r,252l2071,-5699xe" fillcolor="#2b2b2b" stroked="f">
              <v:path arrowok="t"/>
            </v:shape>
            <v:shape id="_x0000_s1277" style="position:absolute;left:2071;top:-5459;width:0;height:252" coordorigin="2071,-5459" coordsize="0,252" path="m2071,-5459r,253l2071,-5459xe" fillcolor="#2b2b2b" stroked="f">
              <v:path arrowok="t"/>
            </v:shape>
            <v:shape id="_x0000_s1276" style="position:absolute;left:2071;top:-5459;width:0;height:252" coordorigin="2071,-5459" coordsize="0,252" path="m2071,-5459r,253l2071,-5459xe" fillcolor="#2b2b2b" stroked="f">
              <v:path arrowok="t"/>
            </v:shape>
            <v:shape id="_x0000_s1275" style="position:absolute;left:2071;top:-5218;width:0;height:384" coordorigin="2071,-5218" coordsize="0,384" path="m2071,-5218r,384l2071,-5218xe" fillcolor="#2b2b2b" stroked="f">
              <v:path arrowok="t"/>
            </v:shape>
            <v:shape id="_x0000_s1274" style="position:absolute;left:2071;top:-5218;width:0;height:384" coordorigin="2071,-5218" coordsize="0,384" path="m2071,-5218r,384l2071,-5218xe" fillcolor="#2b2b2b" stroked="f">
              <v:path arrowok="t"/>
            </v:shape>
            <v:shape id="_x0000_s1273" style="position:absolute;left:2071;top:-4846;width:0;height:252" coordorigin="2071,-4846" coordsize="0,252" path="m2071,-4846r,252l2071,-4846xe" fillcolor="#2b2b2b" stroked="f">
              <v:path arrowok="t"/>
            </v:shape>
            <v:shape id="_x0000_s1272" style="position:absolute;left:2071;top:-4846;width:0;height:252" coordorigin="2071,-4846" coordsize="0,252" path="m2071,-4846r,252l2071,-4846xe" fillcolor="#2b2b2b" stroked="f">
              <v:path arrowok="t"/>
            </v:shape>
            <v:shape id="_x0000_s1271" style="position:absolute;left:2071;top:-4606;width:0;height:384" coordorigin="2071,-4606" coordsize="0,384" path="m2071,-4606r,384l2071,-4606xe" fillcolor="#2b2b2b" stroked="f">
              <v:path arrowok="t"/>
            </v:shape>
            <v:shape id="_x0000_s1270" style="position:absolute;left:2071;top:-4606;width:0;height:384" coordorigin="2071,-4606" coordsize="0,384" path="m2071,-4606r,384l2071,-4606xe" fillcolor="#2b2b2b" stroked="f">
              <v:path arrowok="t"/>
            </v:shape>
            <v:shape id="_x0000_s1269" style="position:absolute;left:2071;top:-4234;width:0;height:252" coordorigin="2071,-4234" coordsize="0,252" path="m2071,-4234r,252l2071,-4234xe" fillcolor="#2b2b2b" stroked="f">
              <v:path arrowok="t"/>
            </v:shape>
            <v:shape id="_x0000_s1268" style="position:absolute;left:2071;top:-4234;width:0;height:252" coordorigin="2071,-4234" coordsize="0,252" path="m2071,-4234r,252l2071,-4234xe" fillcolor="#2b2b2b" stroked="f">
              <v:path arrowok="t"/>
            </v:shape>
            <v:shape id="_x0000_s1267" style="position:absolute;left:2071;top:-3994;width:0;height:384" coordorigin="2071,-3994" coordsize="0,384" path="m2071,-3994r,384l2071,-3994xe" fillcolor="#2b2b2b" stroked="f">
              <v:path arrowok="t"/>
            </v:shape>
            <v:shape id="_x0000_s1266" style="position:absolute;left:2071;top:-3994;width:0;height:384" coordorigin="2071,-3994" coordsize="0,384" path="m2071,-3994r,384l2071,-3994xe" fillcolor="#2b2b2b" stroked="f">
              <v:path arrowok="t"/>
            </v:shape>
            <v:shape id="_x0000_s1265" style="position:absolute;left:2071;top:-3622;width:0;height:252" coordorigin="2071,-3622" coordsize="0,252" path="m2071,-3622r,252l2071,-3622xe" fillcolor="#2b2b2b" stroked="f">
              <v:path arrowok="t"/>
            </v:shape>
            <v:shape id="_x0000_s1264" style="position:absolute;left:2071;top:-3622;width:0;height:252" coordorigin="2071,-3622" coordsize="0,252" path="m2071,-3622r,252l2071,-3622xe" fillcolor="#2b2b2b" stroked="f">
              <v:path arrowok="t"/>
            </v:shape>
            <v:shape id="_x0000_s1263" style="position:absolute;left:2071;top:-3382;width:0;height:252" coordorigin="2071,-3382" coordsize="0,252" path="m2071,-3382r,253l2071,-3382xe" fillcolor="#2b2b2b" stroked="f">
              <v:path arrowok="t"/>
            </v:shape>
            <v:shape id="_x0000_s1262" style="position:absolute;left:2071;top:-3382;width:0;height:252" coordorigin="2071,-3382" coordsize="0,252" path="m2071,-3382r,253l2071,-3382xe" fillcolor="#2b2b2b" stroked="f">
              <v:path arrowok="t"/>
            </v:shape>
            <v:shape id="_x0000_s1261" style="position:absolute;left:2071;top:-3141;width:0;height:252" coordorigin="2071,-3141" coordsize="0,252" path="m2071,-3141r,252l2071,-3141xe" fillcolor="#2b2b2b" stroked="f">
              <v:path arrowok="t"/>
            </v:shape>
            <v:shape id="_x0000_s1260" style="position:absolute;left:2071;top:-3141;width:0;height:252" coordorigin="2071,-3141" coordsize="0,252" path="m2071,-3141r,252l2071,-3141xe" fillcolor="#2b2b2b" stroked="f">
              <v:path arrowok="t"/>
            </v:shape>
            <v:shape id="_x0000_s1259" style="position:absolute;left:2071;top:-2901;width:0;height:384" coordorigin="2071,-2901" coordsize="0,384" path="m2071,-2901r,384l2071,-2901xe" fillcolor="#2b2b2b" stroked="f">
              <v:path arrowok="t"/>
            </v:shape>
            <v:shape id="_x0000_s1258" style="position:absolute;left:2071;top:-2901;width:0;height:384" coordorigin="2071,-2901" coordsize="0,384" path="m2071,-2901r,384l2071,-2901xe" fillcolor="#2b2b2b" stroked="f">
              <v:path arrowok="t"/>
            </v:shape>
            <v:shape id="_x0000_s1257" style="position:absolute;left:2071;top:-2529;width:0;height:252" coordorigin="2071,-2529" coordsize="0,252" path="m2071,-2529r,252l2071,-2529xe" fillcolor="#2b2b2b" stroked="f">
              <v:path arrowok="t"/>
            </v:shape>
            <v:shape id="_x0000_s1256" style="position:absolute;left:2071;top:-2529;width:0;height:252" coordorigin="2071,-2529" coordsize="0,252" path="m2071,-2529r,252l2071,-2529xe" fillcolor="#2b2b2b" stroked="f">
              <v:path arrowok="t"/>
            </v:shape>
            <v:shape id="_x0000_s1255" style="position:absolute;left:2071;top:-2289;width:0;height:252" coordorigin="2071,-2289" coordsize="0,252" path="m2071,-2289r,252l2071,-2289xe" fillcolor="#2b2b2b" stroked="f">
              <v:path arrowok="t"/>
            </v:shape>
            <v:shape id="_x0000_s1254" style="position:absolute;left:2071;top:-2289;width:0;height:252" coordorigin="2071,-2289" coordsize="0,252" path="m2071,-2289r,252l2071,-2289xe" fillcolor="#2b2b2b" stroked="f">
              <v:path arrowok="t"/>
            </v:shape>
            <v:shape id="_x0000_s1253" style="position:absolute;left:2071;top:-2049;width:0;height:252" coordorigin="2071,-2049" coordsize="0,252" path="m2071,-2049r,252l2071,-2049xe" fillcolor="#2b2b2b" stroked="f">
              <v:path arrowok="t"/>
            </v:shape>
            <v:shape id="_x0000_s1252" style="position:absolute;left:2071;top:-2049;width:0;height:252" coordorigin="2071,-2049" coordsize="0,252" path="m2071,-2049r,252l2071,-2049xe" fillcolor="#2b2b2b" stroked="f">
              <v:path arrowok="t"/>
            </v:shape>
            <v:shape id="_x0000_s1251" style="position:absolute;left:2071;top:-1809;width:0;height:252" coordorigin="2071,-1809" coordsize="0,252" path="m2071,-1809r,252l2071,-1809xe" fillcolor="#2b2b2b" stroked="f">
              <v:path arrowok="t"/>
            </v:shape>
            <v:shape id="_x0000_s1250" style="position:absolute;left:2071;top:-1809;width:0;height:252" coordorigin="2071,-1809" coordsize="0,252" path="m2071,-1809r,252l2071,-1809xe" fillcolor="#2b2b2b" stroked="f">
              <v:path arrowok="t"/>
            </v:shape>
            <v:shape id="_x0000_s1249" style="position:absolute;left:2071;top:-1569;width:0;height:252" coordorigin="2071,-1569" coordsize="0,252" path="m2071,-1569r,253l2071,-1569xe" fillcolor="#2b2b2b" stroked="f">
              <v:path arrowok="t"/>
            </v:shape>
            <v:shape id="_x0000_s1248" style="position:absolute;left:2071;top:-1569;width:0;height:252" coordorigin="2071,-1569" coordsize="0,252" path="m2071,-1569r,253l2071,-1569xe" fillcolor="#2b2b2b" stroked="f">
              <v:path arrowok="t"/>
            </v:shape>
            <v:shape id="_x0000_s1247" style="position:absolute;left:2071;top:-1328;width:0;height:252" coordorigin="2071,-1328" coordsize="0,252" path="m2071,-1328r,252l2071,-1328xe" fillcolor="#2b2b2b" stroked="f">
              <v:path arrowok="t"/>
            </v:shape>
            <v:shape id="_x0000_s1246" style="position:absolute;left:2071;top:-1328;width:0;height:252" coordorigin="2071,-1328" coordsize="0,252" path="m2071,-1328r,252l2071,-1328xe" fillcolor="#2b2b2b" stroked="f">
              <v:path arrowok="t"/>
            </v:shape>
            <v:shape id="_x0000_s1245" style="position:absolute;left:2071;top:-1088;width:0;height:252" coordorigin="2071,-1088" coordsize="0,252" path="m2071,-1088r,252l2071,-1088xe" fillcolor="#2b2b2b" stroked="f">
              <v:path arrowok="t"/>
            </v:shape>
            <v:shape id="_x0000_s1244" style="position:absolute;left:2071;top:-1088;width:0;height:252" coordorigin="2071,-1088" coordsize="0,252" path="m2071,-1088r,252l2071,-1088xe" fillcolor="#2b2b2b" stroked="f">
              <v:path arrowok="t"/>
            </v:shape>
            <v:shape id="_x0000_s1243" style="position:absolute;left:2071;top:-848;width:0;height:252" coordorigin="2071,-848" coordsize="0,252" path="m2071,-848r,252l2071,-848xe" fillcolor="#2b2b2b" stroked="f">
              <v:path arrowok="t"/>
            </v:shape>
            <v:shape id="_x0000_s1242" style="position:absolute;left:2071;top:-848;width:0;height:252" coordorigin="2071,-848" coordsize="0,252" path="m2071,-848r,252l2071,-848xe" fillcolor="#2b2b2b" stroked="f">
              <v:path arrowok="t"/>
            </v:shape>
            <v:shape id="_x0000_s1241" style="position:absolute;left:2071;top:-608;width:0;height:252" coordorigin="2071,-608" coordsize="0,252" path="m2071,-608r,252l2071,-608xe" fillcolor="#2b2b2b" stroked="f">
              <v:path arrowok="t"/>
            </v:shape>
            <v:shape id="_x0000_s1240" style="position:absolute;left:2071;top:-608;width:0;height:252" coordorigin="2071,-608" coordsize="0,252" path="m2071,-608r,252l2071,-608xe" fillcolor="#2b2b2b" stroked="f">
              <v:path arrowok="t"/>
            </v:shape>
            <v:shape id="_x0000_s1239" style="position:absolute;left:2071;top:-368;width:0;height:252" coordorigin="2071,-368" coordsize="0,252" path="m2071,-368r,252l2071,-368xe" fillcolor="#2b2b2b" stroked="f">
              <v:path arrowok="t"/>
            </v:shape>
            <v:shape id="_x0000_s1238" style="position:absolute;left:2071;top:-368;width:0;height:252" coordorigin="2071,-368" coordsize="0,252" path="m2071,-368r,252l2071,-368xe" fillcolor="#2b2b2b" stroked="f">
              <v:path arrowok="t"/>
            </v:shape>
            <w10:wrap anchorx="page"/>
          </v:group>
        </w:pict>
      </w:r>
      <w:r>
        <w:pict>
          <v:group id="_x0000_s1176" style="position:absolute;left:0;text-align:left;margin-left:434pt;margin-top:-399.9pt;width:.6pt;height:394.4pt;z-index:-2732;mso-position-horizontal-relative:page" coordorigin="8680,-7998" coordsize="12,7888">
            <v:shape id="_x0000_s1236" style="position:absolute;left:8686;top:-7992;width:0;height:252" coordorigin="8686,-7992" coordsize="0,252" path="m8686,-7992r,252l8686,-7992xe" fillcolor="#2b2b2b" stroked="f">
              <v:path arrowok="t"/>
            </v:shape>
            <v:shape id="_x0000_s1235" style="position:absolute;left:8686;top:-7992;width:0;height:252" coordorigin="8686,-7992" coordsize="0,252" path="m8686,-7992r,252l8686,-7992xe" fillcolor="#2b2b2b" stroked="f">
              <v:path arrowok="t"/>
            </v:shape>
            <v:shape id="_x0000_s1234" style="position:absolute;left:8686;top:-7752;width:0;height:252" coordorigin="8686,-7752" coordsize="0,252" path="m8686,-7752r,252l8686,-7752xe" fillcolor="#2b2b2b" stroked="f">
              <v:path arrowok="t"/>
            </v:shape>
            <v:shape id="_x0000_s1233" style="position:absolute;left:8686;top:-7752;width:0;height:252" coordorigin="8686,-7752" coordsize="0,252" path="m8686,-7752r,252l8686,-7752xe" fillcolor="#2b2b2b" stroked="f">
              <v:path arrowok="t"/>
            </v:shape>
            <v:shape id="_x0000_s1232" style="position:absolute;left:8686;top:-7512;width:0;height:252" coordorigin="8686,-7512" coordsize="0,252" path="m8686,-7512r,252l8686,-7512xe" fillcolor="#2b2b2b" stroked="f">
              <v:path arrowok="t"/>
            </v:shape>
            <v:shape id="_x0000_s1231" style="position:absolute;left:8686;top:-7512;width:0;height:252" coordorigin="8686,-7512" coordsize="0,252" path="m8686,-7512r,252l8686,-7512xe" fillcolor="#2b2b2b" stroked="f">
              <v:path arrowok="t"/>
            </v:shape>
            <v:shape id="_x0000_s1230" style="position:absolute;left:8686;top:-7272;width:0;height:252" coordorigin="8686,-7272" coordsize="0,252" path="m8686,-7272r,253l8686,-7272xe" fillcolor="#2b2b2b" stroked="f">
              <v:path arrowok="t"/>
            </v:shape>
            <v:shape id="_x0000_s1229" style="position:absolute;left:8686;top:-7272;width:0;height:252" coordorigin="8686,-7272" coordsize="0,252" path="m8686,-7272r,253l8686,-7272xe" fillcolor="#2b2b2b" stroked="f">
              <v:path arrowok="t"/>
            </v:shape>
            <v:shape id="_x0000_s1228" style="position:absolute;left:8686;top:-7031;width:0;height:252" coordorigin="8686,-7031" coordsize="0,252" path="m8686,-7031r,252l8686,-7031xe" fillcolor="#2b2b2b" stroked="f">
              <v:path arrowok="t"/>
            </v:shape>
            <v:shape id="_x0000_s1227" style="position:absolute;left:8686;top:-7031;width:0;height:252" coordorigin="8686,-7031" coordsize="0,252" path="m8686,-7031r,252l8686,-7031xe" fillcolor="#2b2b2b" stroked="f">
              <v:path arrowok="t"/>
            </v:shape>
            <v:shape id="_x0000_s1226" style="position:absolute;left:8686;top:-6791;width:0;height:252" coordorigin="8686,-6791" coordsize="0,252" path="m8686,-6791r,252l8686,-6791xe" fillcolor="#2b2b2b" stroked="f">
              <v:path arrowok="t"/>
            </v:shape>
            <v:shape id="_x0000_s1225" style="position:absolute;left:8686;top:-6791;width:0;height:252" coordorigin="8686,-6791" coordsize="0,252" path="m8686,-6791r,252l8686,-6791xe" fillcolor="#2b2b2b" stroked="f">
              <v:path arrowok="t"/>
            </v:shape>
            <v:shape id="_x0000_s1224" style="position:absolute;left:8686;top:-6551;width:0;height:252" coordorigin="8686,-6551" coordsize="0,252" path="m8686,-6551r,252l8686,-6551xe" fillcolor="#2b2b2b" stroked="f">
              <v:path arrowok="t"/>
            </v:shape>
            <v:shape id="_x0000_s1223" style="position:absolute;left:8686;top:-6551;width:0;height:252" coordorigin="8686,-6551" coordsize="0,252" path="m8686,-6551r,252l8686,-6551xe" fillcolor="#2b2b2b" stroked="f">
              <v:path arrowok="t"/>
            </v:shape>
            <v:shape id="_x0000_s1222" style="position:absolute;left:8686;top:-6311;width:0;height:252" coordorigin="8686,-6311" coordsize="0,252" path="m8686,-6311r,252l8686,-6311xe" fillcolor="#2b2b2b" stroked="f">
              <v:path arrowok="t"/>
            </v:shape>
            <v:shape id="_x0000_s1221" style="position:absolute;left:8686;top:-6311;width:0;height:252" coordorigin="8686,-6311" coordsize="0,252" path="m8686,-6311r,252l8686,-6311xe" fillcolor="#2b2b2b" stroked="f">
              <v:path arrowok="t"/>
            </v:shape>
            <v:shape id="_x0000_s1220" style="position:absolute;left:8686;top:-6071;width:0;height:384" coordorigin="8686,-6071" coordsize="0,384" path="m8686,-6071r,384l8686,-6071xe" fillcolor="#2b2b2b" stroked="f">
              <v:path arrowok="t"/>
            </v:shape>
            <v:shape id="_x0000_s1219" style="position:absolute;left:8686;top:-6071;width:0;height:384" coordorigin="8686,-6071" coordsize="0,384" path="m8686,-6071r,384l8686,-6071xe" fillcolor="#2b2b2b" stroked="f">
              <v:path arrowok="t"/>
            </v:shape>
            <v:shape id="_x0000_s1218" style="position:absolute;left:8686;top:-5699;width:0;height:252" coordorigin="8686,-5699" coordsize="0,252" path="m8686,-5699r,252l8686,-5699xe" fillcolor="#2b2b2b" stroked="f">
              <v:path arrowok="t"/>
            </v:shape>
            <v:shape id="_x0000_s1217" style="position:absolute;left:8686;top:-5699;width:0;height:252" coordorigin="8686,-5699" coordsize="0,252" path="m8686,-5699r,252l8686,-5699xe" fillcolor="#2b2b2b" stroked="f">
              <v:path arrowok="t"/>
            </v:shape>
            <v:shape id="_x0000_s1216" style="position:absolute;left:8686;top:-5459;width:0;height:252" coordorigin="8686,-5459" coordsize="0,252" path="m8686,-5459r,253l8686,-5459xe" fillcolor="#2b2b2b" stroked="f">
              <v:path arrowok="t"/>
            </v:shape>
            <v:shape id="_x0000_s1215" style="position:absolute;left:8686;top:-5459;width:0;height:252" coordorigin="8686,-5459" coordsize="0,252" path="m8686,-5459r,253l8686,-5459xe" fillcolor="#2b2b2b" stroked="f">
              <v:path arrowok="t"/>
            </v:shape>
            <v:shape id="_x0000_s1214" style="position:absolute;left:8686;top:-5218;width:0;height:384" coordorigin="8686,-5218" coordsize="0,384" path="m8686,-5218r,384l8686,-5218xe" fillcolor="#2b2b2b" stroked="f">
              <v:path arrowok="t"/>
            </v:shape>
            <v:shape id="_x0000_s1213" style="position:absolute;left:8686;top:-5218;width:0;height:384" coordorigin="8686,-5218" coordsize="0,384" path="m8686,-5218r,384l8686,-5218xe" fillcolor="#2b2b2b" stroked="f">
              <v:path arrowok="t"/>
            </v:shape>
            <v:shape id="_x0000_s1212" style="position:absolute;left:8686;top:-4846;width:0;height:252" coordorigin="8686,-4846" coordsize="0,252" path="m8686,-4846r,252l8686,-4846xe" fillcolor="#2b2b2b" stroked="f">
              <v:path arrowok="t"/>
            </v:shape>
            <v:shape id="_x0000_s1211" style="position:absolute;left:8686;top:-4846;width:0;height:252" coordorigin="8686,-4846" coordsize="0,252" path="m8686,-4846r,252l8686,-4846xe" fillcolor="#2b2b2b" stroked="f">
              <v:path arrowok="t"/>
            </v:shape>
            <v:shape id="_x0000_s1210" style="position:absolute;left:8686;top:-4606;width:0;height:384" coordorigin="8686,-4606" coordsize="0,384" path="m8686,-4606r,384l8686,-4606xe" fillcolor="#2b2b2b" stroked="f">
              <v:path arrowok="t"/>
            </v:shape>
            <v:shape id="_x0000_s1209" style="position:absolute;left:8686;top:-4606;width:0;height:384" coordorigin="8686,-4606" coordsize="0,384" path="m8686,-4606r,384l8686,-4606xe" fillcolor="#2b2b2b" stroked="f">
              <v:path arrowok="t"/>
            </v:shape>
            <v:shape id="_x0000_s1208" style="position:absolute;left:8686;top:-4234;width:0;height:252" coordorigin="8686,-4234" coordsize="0,252" path="m8686,-4234r,252l8686,-4234xe" fillcolor="#2b2b2b" stroked="f">
              <v:path arrowok="t"/>
            </v:shape>
            <v:shape id="_x0000_s1207" style="position:absolute;left:8686;top:-4234;width:0;height:252" coordorigin="8686,-4234" coordsize="0,252" path="m8686,-4234r,252l8686,-4234xe" fillcolor="#2b2b2b" stroked="f">
              <v:path arrowok="t"/>
            </v:shape>
            <v:shape id="_x0000_s1206" style="position:absolute;left:8686;top:-3994;width:0;height:384" coordorigin="8686,-3994" coordsize="0,384" path="m8686,-3994r,384l8686,-3994xe" fillcolor="#2b2b2b" stroked="f">
              <v:path arrowok="t"/>
            </v:shape>
            <v:shape id="_x0000_s1205" style="position:absolute;left:8686;top:-3994;width:0;height:384" coordorigin="8686,-3994" coordsize="0,384" path="m8686,-3994r,384l8686,-3994xe" fillcolor="#2b2b2b" stroked="f">
              <v:path arrowok="t"/>
            </v:shape>
            <v:shape id="_x0000_s1204" style="position:absolute;left:8686;top:-3622;width:0;height:252" coordorigin="8686,-3622" coordsize="0,252" path="m8686,-3622r,252l8686,-3622xe" fillcolor="#2b2b2b" stroked="f">
              <v:path arrowok="t"/>
            </v:shape>
            <v:shape id="_x0000_s1203" style="position:absolute;left:8686;top:-3622;width:0;height:252" coordorigin="8686,-3622" coordsize="0,252" path="m8686,-3622r,252l8686,-3622xe" fillcolor="#2b2b2b" stroked="f">
              <v:path arrowok="t"/>
            </v:shape>
            <v:shape id="_x0000_s1202" style="position:absolute;left:8686;top:-3382;width:0;height:252" coordorigin="8686,-3382" coordsize="0,252" path="m8686,-3382r,253l8686,-3382xe" fillcolor="#2b2b2b" stroked="f">
              <v:path arrowok="t"/>
            </v:shape>
            <v:shape id="_x0000_s1201" style="position:absolute;left:8686;top:-3382;width:0;height:252" coordorigin="8686,-3382" coordsize="0,252" path="m8686,-3382r,253l8686,-3382xe" fillcolor="#2b2b2b" stroked="f">
              <v:path arrowok="t"/>
            </v:shape>
            <v:shape id="_x0000_s1200" style="position:absolute;left:8686;top:-3141;width:0;height:252" coordorigin="8686,-3141" coordsize="0,252" path="m8686,-3141r,252l8686,-3141xe" fillcolor="#2b2b2b" stroked="f">
              <v:path arrowok="t"/>
            </v:shape>
            <v:shape id="_x0000_s1199" style="position:absolute;left:8686;top:-3141;width:0;height:252" coordorigin="8686,-3141" coordsize="0,252" path="m8686,-3141r,252l8686,-3141xe" fillcolor="#2b2b2b" stroked="f">
              <v:path arrowok="t"/>
            </v:shape>
            <v:shape id="_x0000_s1198" style="position:absolute;left:8686;top:-2901;width:0;height:384" coordorigin="8686,-2901" coordsize="0,384" path="m8686,-2901r,384l8686,-2901xe" fillcolor="#2b2b2b" stroked="f">
              <v:path arrowok="t"/>
            </v:shape>
            <v:shape id="_x0000_s1197" style="position:absolute;left:8686;top:-2901;width:0;height:384" coordorigin="8686,-2901" coordsize="0,384" path="m8686,-2901r,384l8686,-2901xe" fillcolor="#2b2b2b" stroked="f">
              <v:path arrowok="t"/>
            </v:shape>
            <v:shape id="_x0000_s1196" style="position:absolute;left:8686;top:-2529;width:0;height:252" coordorigin="8686,-2529" coordsize="0,252" path="m8686,-2529r,252l8686,-2529xe" fillcolor="#2b2b2b" stroked="f">
              <v:path arrowok="t"/>
            </v:shape>
            <v:shape id="_x0000_s1195" style="position:absolute;left:8686;top:-2529;width:0;height:252" coordorigin="8686,-2529" coordsize="0,252" path="m8686,-2529r,252l8686,-2529xe" fillcolor="#2b2b2b" stroked="f">
              <v:path arrowok="t"/>
            </v:shape>
            <v:shape id="_x0000_s1194" style="position:absolute;left:8686;top:-2289;width:0;height:252" coordorigin="8686,-2289" coordsize="0,252" path="m8686,-2289r,252l8686,-2289xe" fillcolor="#2b2b2b" stroked="f">
              <v:path arrowok="t"/>
            </v:shape>
            <v:shape id="_x0000_s1193" style="position:absolute;left:8686;top:-2289;width:0;height:252" coordorigin="8686,-2289" coordsize="0,252" path="m8686,-2289r,252l8686,-2289xe" fillcolor="#2b2b2b" stroked="f">
              <v:path arrowok="t"/>
            </v:shape>
            <v:shape id="_x0000_s1192" style="position:absolute;left:8686;top:-2049;width:0;height:252" coordorigin="8686,-2049" coordsize="0,252" path="m8686,-2049r,252l8686,-2049xe" fillcolor="#2b2b2b" stroked="f">
              <v:path arrowok="t"/>
            </v:shape>
            <v:shape id="_x0000_s1191" style="position:absolute;left:8686;top:-2049;width:0;height:252" coordorigin="8686,-2049" coordsize="0,252" path="m8686,-2049r,252l8686,-2049xe" fillcolor="#2b2b2b" stroked="f">
              <v:path arrowok="t"/>
            </v:shape>
            <v:shape id="_x0000_s1190" style="position:absolute;left:8686;top:-1809;width:0;height:252" coordorigin="8686,-1809" coordsize="0,252" path="m8686,-1809r,252l8686,-1809xe" fillcolor="#2b2b2b" stroked="f">
              <v:path arrowok="t"/>
            </v:shape>
            <v:shape id="_x0000_s1189" style="position:absolute;left:8686;top:-1809;width:0;height:252" coordorigin="8686,-1809" coordsize="0,252" path="m8686,-1809r,252l8686,-1809xe" fillcolor="#2b2b2b" stroked="f">
              <v:path arrowok="t"/>
            </v:shape>
            <v:shape id="_x0000_s1188" style="position:absolute;left:8686;top:-1569;width:0;height:252" coordorigin="8686,-1569" coordsize="0,252" path="m8686,-1569r,253l8686,-1569xe" fillcolor="#2b2b2b" stroked="f">
              <v:path arrowok="t"/>
            </v:shape>
            <v:shape id="_x0000_s1187" style="position:absolute;left:8686;top:-1569;width:0;height:252" coordorigin="8686,-1569" coordsize="0,252" path="m8686,-1569r,253l8686,-1569xe" fillcolor="#2b2b2b" stroked="f">
              <v:path arrowok="t"/>
            </v:shape>
            <v:shape id="_x0000_s1186" style="position:absolute;left:8686;top:-1328;width:0;height:252" coordorigin="8686,-1328" coordsize="0,252" path="m8686,-1328r,252l8686,-1328xe" fillcolor="#2b2b2b" stroked="f">
              <v:path arrowok="t"/>
            </v:shape>
            <v:shape id="_x0000_s1185" style="position:absolute;left:8686;top:-1328;width:0;height:252" coordorigin="8686,-1328" coordsize="0,252" path="m8686,-1328r,252l8686,-1328xe" fillcolor="#2b2b2b" stroked="f">
              <v:path arrowok="t"/>
            </v:shape>
            <v:shape id="_x0000_s1184" style="position:absolute;left:8686;top:-1088;width:0;height:252" coordorigin="8686,-1088" coordsize="0,252" path="m8686,-1088r,252l8686,-1088xe" fillcolor="#2b2b2b" stroked="f">
              <v:path arrowok="t"/>
            </v:shape>
            <v:shape id="_x0000_s1183" style="position:absolute;left:8686;top:-1088;width:0;height:252" coordorigin="8686,-1088" coordsize="0,252" path="m8686,-1088r,252l8686,-1088xe" fillcolor="#2b2b2b" stroked="f">
              <v:path arrowok="t"/>
            </v:shape>
            <v:shape id="_x0000_s1182" style="position:absolute;left:8686;top:-848;width:0;height:252" coordorigin="8686,-848" coordsize="0,252" path="m8686,-848r,252l8686,-848xe" fillcolor="#2b2b2b" stroked="f">
              <v:path arrowok="t"/>
            </v:shape>
            <v:shape id="_x0000_s1181" style="position:absolute;left:8686;top:-848;width:0;height:252" coordorigin="8686,-848" coordsize="0,252" path="m8686,-848r,252l8686,-848xe" fillcolor="#2b2b2b" stroked="f">
              <v:path arrowok="t"/>
            </v:shape>
            <v:shape id="_x0000_s1180" style="position:absolute;left:8686;top:-608;width:0;height:252" coordorigin="8686,-608" coordsize="0,252" path="m8686,-608r,252l8686,-608xe" fillcolor="#2b2b2b" stroked="f">
              <v:path arrowok="t"/>
            </v:shape>
            <v:shape id="_x0000_s1179" style="position:absolute;left:8686;top:-608;width:0;height:252" coordorigin="8686,-608" coordsize="0,252" path="m8686,-608r,252l8686,-608xe" fillcolor="#2b2b2b" stroked="f">
              <v:path arrowok="t"/>
            </v:shape>
            <v:shape id="_x0000_s1178" style="position:absolute;left:8686;top:-368;width:0;height:252" coordorigin="8686,-368" coordsize="0,252" path="m8686,-368r,252l8686,-368xe" fillcolor="#2b2b2b" stroked="f">
              <v:path arrowok="t"/>
            </v:shape>
            <v:shape id="_x0000_s1177" style="position:absolute;left:8686;top:-368;width:0;height:252" coordorigin="8686,-368" coordsize="0,252" path="m8686,-368r,252l8686,-368xe" fillcolor="#2b2b2b" stroked="f">
              <v:path arrowok="t"/>
            </v:shape>
            <w10:wrap anchorx="page"/>
          </v:group>
        </w:pict>
      </w:r>
      <w:r>
        <w:pict>
          <v:group id="_x0000_s1165" style="position:absolute;left:0;text-align:left;margin-left:259.9pt;margin-top:213.1pt;width:.6pt;height:67.85pt;z-index:-2731;mso-position-horizontal-relative:page;mso-position-vertical-relative:page" coordorigin="5198,4262" coordsize="12,1357">
            <v:shape id="_x0000_s1175" style="position:absolute;left:5204;top:4268;width:0;height:252" coordorigin="5204,4268" coordsize="0,252" path="m5204,4268r,252l5204,4268xe" fillcolor="#2b2b2b" stroked="f">
              <v:path arrowok="t"/>
            </v:shape>
            <v:shape id="_x0000_s1174" style="position:absolute;left:5204;top:4268;width:0;height:252" coordorigin="5204,4268" coordsize="0,252" path="m5204,4268r,252l5204,4268xe" fillcolor="#2b2b2b" stroked="f">
              <v:path arrowok="t"/>
            </v:shape>
            <v:shape id="_x0000_s1173" style="position:absolute;left:5204;top:4508;width:0;height:252" coordorigin="5204,4508" coordsize="0,252" path="m5204,4508r,252l5204,4508xe" fillcolor="#2b2b2b" stroked="f">
              <v:path arrowok="t"/>
            </v:shape>
            <v:shape id="_x0000_s1172" style="position:absolute;left:5204;top:4508;width:0;height:252" coordorigin="5204,4508" coordsize="0,252" path="m5204,4508r,252l5204,4508xe" fillcolor="#2b2b2b" stroked="f">
              <v:path arrowok="t"/>
            </v:shape>
            <v:shape id="_x0000_s1171" style="position:absolute;left:5204;top:4748;width:0;height:252" coordorigin="5204,4748" coordsize="0,252" path="m5204,4748r,252l5204,4748xe" fillcolor="#2b2b2b" stroked="f">
              <v:path arrowok="t"/>
            </v:shape>
            <v:shape id="_x0000_s1170" style="position:absolute;left:5204;top:4748;width:0;height:252" coordorigin="5204,4748" coordsize="0,252" path="m5204,4748r,252l5204,4748xe" fillcolor="#2b2b2b" stroked="f">
              <v:path arrowok="t"/>
            </v:shape>
            <v:shape id="_x0000_s1169" style="position:absolute;left:5204;top:4988;width:0;height:252" coordorigin="5204,4988" coordsize="0,252" path="m5204,4988r,252l5204,4988xe" fillcolor="#2b2b2b" stroked="f">
              <v:path arrowok="t"/>
            </v:shape>
            <v:shape id="_x0000_s1168" style="position:absolute;left:5204;top:4988;width:0;height:252" coordorigin="5204,4988" coordsize="0,252" path="m5204,4988r,252l5204,4988xe" fillcolor="#2b2b2b" stroked="f">
              <v:path arrowok="t"/>
            </v:shape>
            <v:shape id="_x0000_s1167" style="position:absolute;left:5204;top:5228;width:0;height:384" coordorigin="5204,5228" coordsize="0,384" path="m5204,5228r,385l5204,5228xe" fillcolor="#2b2b2b" stroked="f">
              <v:path arrowok="t"/>
            </v:shape>
            <v:shape id="_x0000_s1166" style="position:absolute;left:5204;top:5228;width:0;height:384" coordorigin="5204,5228" coordsize="0,384" path="m5204,5228r,385l5204,5228xe" fillcolor="#2b2b2b" stroked="f">
              <v:path arrowok="t"/>
            </v:shape>
            <w10:wrap anchorx="page" anchory="page"/>
          </v:group>
        </w:pict>
      </w:r>
      <w:r>
        <w:pict>
          <v:group id="_x0000_s1154" style="position:absolute;left:0;text-align:left;margin-left:346.95pt;margin-top:213.1pt;width:.6pt;height:67.85pt;z-index:-2730;mso-position-horizontal-relative:page;mso-position-vertical-relative:page" coordorigin="6939,4262" coordsize="12,1357">
            <v:shape id="_x0000_s1164" style="position:absolute;left:6945;top:4268;width:0;height:252" coordorigin="6945,4268" coordsize="0,252" path="m6945,4268r,252l6945,4268xe" fillcolor="#2b2b2b" stroked="f">
              <v:path arrowok="t"/>
            </v:shape>
            <v:shape id="_x0000_s1163" style="position:absolute;left:6945;top:4268;width:0;height:252" coordorigin="6945,4268" coordsize="0,252" path="m6945,4268r,252l6945,4268xe" fillcolor="#2b2b2b" stroked="f">
              <v:path arrowok="t"/>
            </v:shape>
            <v:shape id="_x0000_s1162" style="position:absolute;left:6945;top:4508;width:0;height:252" coordorigin="6945,4508" coordsize="0,252" path="m6945,4508r,252l6945,4508xe" fillcolor="#2b2b2b" stroked="f">
              <v:path arrowok="t"/>
            </v:shape>
            <v:shape id="_x0000_s1161" style="position:absolute;left:6945;top:4508;width:0;height:252" coordorigin="6945,4508" coordsize="0,252" path="m6945,4508r,252l6945,4508xe" fillcolor="#2b2b2b" stroked="f">
              <v:path arrowok="t"/>
            </v:shape>
            <v:shape id="_x0000_s1160" style="position:absolute;left:6945;top:4748;width:0;height:252" coordorigin="6945,4748" coordsize="0,252" path="m6945,4748r,252l6945,4748xe" fillcolor="#2b2b2b" stroked="f">
              <v:path arrowok="t"/>
            </v:shape>
            <v:shape id="_x0000_s1159" style="position:absolute;left:6945;top:4748;width:0;height:252" coordorigin="6945,4748" coordsize="0,252" path="m6945,4748r,252l6945,4748xe" fillcolor="#2b2b2b" stroked="f">
              <v:path arrowok="t"/>
            </v:shape>
            <v:shape id="_x0000_s1158" style="position:absolute;left:6945;top:4988;width:0;height:252" coordorigin="6945,4988" coordsize="0,252" path="m6945,4988r,252l6945,4988xe" fillcolor="#2b2b2b" stroked="f">
              <v:path arrowok="t"/>
            </v:shape>
            <v:shape id="_x0000_s1157" style="position:absolute;left:6945;top:4988;width:0;height:252" coordorigin="6945,4988" coordsize="0,252" path="m6945,4988r,252l6945,4988xe" fillcolor="#2b2b2b" stroked="f">
              <v:path arrowok="t"/>
            </v:shape>
            <v:shape id="_x0000_s1156" style="position:absolute;left:6945;top:5228;width:0;height:384" coordorigin="6945,5228" coordsize="0,384" path="m6945,5228r,385l6945,5228xe" fillcolor="#2b2b2b" stroked="f">
              <v:path arrowok="t"/>
            </v:shape>
            <v:shape id="_x0000_s1155" style="position:absolute;left:6945;top:5228;width:0;height:384" coordorigin="6945,5228" coordsize="0,384" path="m6945,5228r,385l6945,5228xe" fillcolor="#2b2b2b" stroked="f">
              <v:path arrowok="t"/>
            </v:shape>
            <w10:wrap anchorx="page" anchory="page"/>
          </v:group>
        </w:pict>
      </w:r>
      <w:r>
        <w:pict>
          <v:group id="_x0000_s1149" style="position:absolute;left:0;text-align:left;margin-left:259.9pt;margin-top:-273.25pt;width:.6pt;height:31.8pt;z-index:-2729;mso-position-horizontal-relative:page" coordorigin="5198,-5465" coordsize="12,636">
            <v:shape id="_x0000_s1153" style="position:absolute;left:5204;top:-5459;width:0;height:252" coordorigin="5204,-5459" coordsize="0,252" path="m5204,-5459r,253l5204,-5459xe" fillcolor="#2b2b2b" stroked="f">
              <v:path arrowok="t"/>
            </v:shape>
            <v:shape id="_x0000_s1152" style="position:absolute;left:5204;top:-5459;width:0;height:252" coordorigin="5204,-5459" coordsize="0,252" path="m5204,-5459r,253l5204,-5459xe" fillcolor="#2b2b2b" stroked="f">
              <v:path arrowok="t"/>
            </v:shape>
            <v:shape id="_x0000_s1151" style="position:absolute;left:5204;top:-5218;width:0;height:384" coordorigin="5204,-5218" coordsize="0,384" path="m5204,-5218r,384l5204,-5218xe" fillcolor="#2b2b2b" stroked="f">
              <v:path arrowok="t"/>
            </v:shape>
            <v:shape id="_x0000_s1150" style="position:absolute;left:5204;top:-5218;width:0;height:384" coordorigin="5204,-5218" coordsize="0,384" path="m5204,-5218r,384l5204,-5218xe" fillcolor="#2b2b2b" stroked="f">
              <v:path arrowok="t"/>
            </v:shape>
            <w10:wrap anchorx="page"/>
          </v:group>
        </w:pict>
      </w:r>
      <w:r>
        <w:pict>
          <v:group id="_x0000_s1144" style="position:absolute;left:0;text-align:left;margin-left:346.95pt;margin-top:-273.25pt;width:.6pt;height:31.8pt;z-index:-2728;mso-position-horizontal-relative:page" coordorigin="6939,-5465" coordsize="12,636">
            <v:shape id="_x0000_s1148" style="position:absolute;left:6945;top:-5459;width:0;height:252" coordorigin="6945,-5459" coordsize="0,252" path="m6945,-5459r,253l6945,-5459xe" fillcolor="#2b2b2b" stroked="f">
              <v:path arrowok="t"/>
            </v:shape>
            <v:shape id="_x0000_s1147" style="position:absolute;left:6945;top:-5459;width:0;height:252" coordorigin="6945,-5459" coordsize="0,252" path="m6945,-5459r,253l6945,-5459xe" fillcolor="#2b2b2b" stroked="f">
              <v:path arrowok="t"/>
            </v:shape>
            <v:shape id="_x0000_s1146" style="position:absolute;left:6945;top:-5218;width:0;height:384" coordorigin="6945,-5218" coordsize="0,384" path="m6945,-5218r,384l6945,-5218xe" fillcolor="#2b2b2b" stroked="f">
              <v:path arrowok="t"/>
            </v:shape>
            <v:shape id="_x0000_s1145" style="position:absolute;left:6945;top:-5218;width:0;height:384" coordorigin="6945,-5218" coordsize="0,384" path="m6945,-5218r,384l6945,-5218xe" fillcolor="#2b2b2b" stroked="f">
              <v:path arrowok="t"/>
            </v:shape>
            <w10:wrap anchorx="page"/>
          </v:group>
        </w:pict>
      </w:r>
      <w:r>
        <w:pict>
          <v:group id="_x0000_s1141" style="position:absolute;left:0;text-align:left;margin-left:259.9pt;margin-top:-230.6pt;width:.6pt;height:19.8pt;z-index:-2727;mso-position-horizontal-relative:page" coordorigin="5198,-4612" coordsize="12,396">
            <v:shape id="_x0000_s1143" style="position:absolute;left:5204;top:-4606;width:0;height:384" coordorigin="5204,-4606" coordsize="0,384" path="m5204,-4606r,384l5204,-4606xe" fillcolor="#2b2b2b" stroked="f">
              <v:path arrowok="t"/>
            </v:shape>
            <v:shape id="_x0000_s1142" style="position:absolute;left:5204;top:-4606;width:0;height:384" coordorigin="5204,-4606" coordsize="0,384" path="m5204,-4606r,384l5204,-4606xe" fillcolor="#2b2b2b" stroked="f">
              <v:path arrowok="t"/>
            </v:shape>
            <w10:wrap anchorx="page"/>
          </v:group>
        </w:pict>
      </w:r>
      <w:r>
        <w:pict>
          <v:group id="_x0000_s1138" style="position:absolute;left:0;text-align:left;margin-left:346.95pt;margin-top:-230.6pt;width:.6pt;height:19.8pt;z-index:-2726;mso-position-horizontal-relative:page" coordorigin="6939,-4612" coordsize="12,396">
            <v:shape id="_x0000_s1140" style="position:absolute;left:6945;top:-4606;width:0;height:384" coordorigin="6945,-4606" coordsize="0,384" path="m6945,-4606r,384l6945,-4606xe" fillcolor="#2b2b2b" stroked="f">
              <v:path arrowok="t"/>
            </v:shape>
            <v:shape id="_x0000_s1139" style="position:absolute;left:6945;top:-4606;width:0;height:384" coordorigin="6945,-4606" coordsize="0,384" path="m6945,-4606r,384l6945,-4606xe" fillcolor="#2b2b2b" stroked="f">
              <v:path arrowok="t"/>
            </v:shape>
            <w10:wrap anchorx="page"/>
          </v:group>
        </w:pict>
      </w:r>
      <w:r>
        <w:pict>
          <v:group id="_x0000_s1123" style="position:absolute;left:0;text-align:left;margin-left:259.9pt;margin-top:-200pt;width:.6pt;height:98.45pt;z-index:-2725;mso-position-horizontal-relative:page" coordorigin="5198,-4000" coordsize="12,1969">
            <v:shape id="_x0000_s1137" style="position:absolute;left:5204;top:-3994;width:0;height:384" coordorigin="5204,-3994" coordsize="0,384" path="m5204,-3994r,384l5204,-3994xe" fillcolor="#2b2b2b" stroked="f">
              <v:path arrowok="t"/>
            </v:shape>
            <v:shape id="_x0000_s1136" style="position:absolute;left:5204;top:-3994;width:0;height:384" coordorigin="5204,-3994" coordsize="0,384" path="m5204,-3994r,384l5204,-3994xe" fillcolor="#2b2b2b" stroked="f">
              <v:path arrowok="t"/>
            </v:shape>
            <v:shape id="_x0000_s1135" style="position:absolute;left:5204;top:-3622;width:0;height:252" coordorigin="5204,-3622" coordsize="0,252" path="m5204,-3622r,252l5204,-3622xe" fillcolor="#2b2b2b" stroked="f">
              <v:path arrowok="t"/>
            </v:shape>
            <v:shape id="_x0000_s1134" style="position:absolute;left:5204;top:-3622;width:0;height:252" coordorigin="5204,-3622" coordsize="0,252" path="m5204,-3622r,252l5204,-3622xe" fillcolor="#2b2b2b" stroked="f">
              <v:path arrowok="t"/>
            </v:shape>
            <v:shape id="_x0000_s1133" style="position:absolute;left:5204;top:-3382;width:0;height:252" coordorigin="5204,-3382" coordsize="0,252" path="m5204,-3382r,253l5204,-3382xe" fillcolor="#2b2b2b" stroked="f">
              <v:path arrowok="t"/>
            </v:shape>
            <v:shape id="_x0000_s1132" style="position:absolute;left:5204;top:-3382;width:0;height:252" coordorigin="5204,-3382" coordsize="0,252" path="m5204,-3382r,253l5204,-3382xe" fillcolor="#2b2b2b" stroked="f">
              <v:path arrowok="t"/>
            </v:shape>
            <v:shape id="_x0000_s1131" style="position:absolute;left:5204;top:-3141;width:0;height:252" coordorigin="5204,-3141" coordsize="0,252" path="m5204,-3141r,252l5204,-3141xe" fillcolor="#2b2b2b" stroked="f">
              <v:path arrowok="t"/>
            </v:shape>
            <v:shape id="_x0000_s1130" style="position:absolute;left:5204;top:-3141;width:0;height:252" coordorigin="5204,-3141" coordsize="0,252" path="m5204,-3141r,252l5204,-3141xe" fillcolor="#2b2b2b" stroked="f">
              <v:path arrowok="t"/>
            </v:shape>
            <v:shape id="_x0000_s1129" style="position:absolute;left:5204;top:-2901;width:0;height:384" coordorigin="5204,-2901" coordsize="0,384" path="m5204,-2901r,384l5204,-2901xe" fillcolor="#2b2b2b" stroked="f">
              <v:path arrowok="t"/>
            </v:shape>
            <v:shape id="_x0000_s1128" style="position:absolute;left:5204;top:-2901;width:0;height:384" coordorigin="5204,-2901" coordsize="0,384" path="m5204,-2901r,384l5204,-2901xe" fillcolor="#2b2b2b" stroked="f">
              <v:path arrowok="t"/>
            </v:shape>
            <v:shape id="_x0000_s1127" style="position:absolute;left:5204;top:-2529;width:0;height:252" coordorigin="5204,-2529" coordsize="0,252" path="m5204,-2529r,252l5204,-2529xe" fillcolor="#2b2b2b" stroked="f">
              <v:path arrowok="t"/>
            </v:shape>
            <v:shape id="_x0000_s1126" style="position:absolute;left:5204;top:-2529;width:0;height:252" coordorigin="5204,-2529" coordsize="0,252" path="m5204,-2529r,252l5204,-2529xe" fillcolor="#2b2b2b" stroked="f">
              <v:path arrowok="t"/>
            </v:shape>
            <v:shape id="_x0000_s1125" style="position:absolute;left:5204;top:-2289;width:0;height:252" coordorigin="5204,-2289" coordsize="0,252" path="m5204,-2289r,252l5204,-2289xe" fillcolor="#2b2b2b" stroked="f">
              <v:path arrowok="t"/>
            </v:shape>
            <v:shape id="_x0000_s1124" style="position:absolute;left:5204;top:-2289;width:0;height:252" coordorigin="5204,-2289" coordsize="0,252" path="m5204,-2289r,252l5204,-2289xe" fillcolor="#2b2b2b" stroked="f">
              <v:path arrowok="t"/>
            </v:shape>
            <w10:wrap anchorx="page"/>
          </v:group>
        </w:pict>
      </w:r>
      <w:r>
        <w:pict>
          <v:group id="_x0000_s1108" style="position:absolute;left:0;text-align:left;margin-left:346.95pt;margin-top:-200pt;width:.6pt;height:98.45pt;z-index:-2724;mso-position-horizontal-relative:page" coordorigin="6939,-4000" coordsize="12,1969">
            <v:shape id="_x0000_s1122" style="position:absolute;left:6945;top:-3994;width:0;height:384" coordorigin="6945,-3994" coordsize="0,384" path="m6945,-3994r,384l6945,-3994xe" fillcolor="#2b2b2b" stroked="f">
              <v:path arrowok="t"/>
            </v:shape>
            <v:shape id="_x0000_s1121" style="position:absolute;left:6945;top:-3994;width:0;height:384" coordorigin="6945,-3994" coordsize="0,384" path="m6945,-3994r,384l6945,-3994xe" fillcolor="#2b2b2b" stroked="f">
              <v:path arrowok="t"/>
            </v:shape>
            <v:shape id="_x0000_s1120" style="position:absolute;left:6945;top:-3622;width:0;height:252" coordorigin="6945,-3622" coordsize="0,252" path="m6945,-3622r,252l6945,-3622xe" fillcolor="#2b2b2b" stroked="f">
              <v:path arrowok="t"/>
            </v:shape>
            <v:shape id="_x0000_s1119" style="position:absolute;left:6945;top:-3622;width:0;height:252" coordorigin="6945,-3622" coordsize="0,252" path="m6945,-3622r,252l6945,-3622xe" fillcolor="#2b2b2b" stroked="f">
              <v:path arrowok="t"/>
            </v:shape>
            <v:shape id="_x0000_s1118" style="position:absolute;left:6945;top:-3382;width:0;height:252" coordorigin="6945,-3382" coordsize="0,252" path="m6945,-3382r,253l6945,-3382xe" fillcolor="#2b2b2b" stroked="f">
              <v:path arrowok="t"/>
            </v:shape>
            <v:shape id="_x0000_s1117" style="position:absolute;left:6945;top:-3382;width:0;height:252" coordorigin="6945,-3382" coordsize="0,252" path="m6945,-3382r,253l6945,-3382xe" fillcolor="#2b2b2b" stroked="f">
              <v:path arrowok="t"/>
            </v:shape>
            <v:shape id="_x0000_s1116" style="position:absolute;left:6945;top:-3141;width:0;height:252" coordorigin="6945,-3141" coordsize="0,252" path="m6945,-3141r,252l6945,-3141xe" fillcolor="#2b2b2b" stroked="f">
              <v:path arrowok="t"/>
            </v:shape>
            <v:shape id="_x0000_s1115" style="position:absolute;left:6945;top:-3141;width:0;height:252" coordorigin="6945,-3141" coordsize="0,252" path="m6945,-3141r,252l6945,-3141xe" fillcolor="#2b2b2b" stroked="f">
              <v:path arrowok="t"/>
            </v:shape>
            <v:shape id="_x0000_s1114" style="position:absolute;left:6945;top:-2901;width:0;height:384" coordorigin="6945,-2901" coordsize="0,384" path="m6945,-2901r,384l6945,-2901xe" fillcolor="#2b2b2b" stroked="f">
              <v:path arrowok="t"/>
            </v:shape>
            <v:shape id="_x0000_s1113" style="position:absolute;left:6945;top:-2901;width:0;height:384" coordorigin="6945,-2901" coordsize="0,384" path="m6945,-2901r,384l6945,-2901xe" fillcolor="#2b2b2b" stroked="f">
              <v:path arrowok="t"/>
            </v:shape>
            <v:shape id="_x0000_s1112" style="position:absolute;left:6945;top:-2529;width:0;height:252" coordorigin="6945,-2529" coordsize="0,252" path="m6945,-2529r,252l6945,-2529xe" fillcolor="#2b2b2b" stroked="f">
              <v:path arrowok="t"/>
            </v:shape>
            <v:shape id="_x0000_s1111" style="position:absolute;left:6945;top:-2529;width:0;height:252" coordorigin="6945,-2529" coordsize="0,252" path="m6945,-2529r,252l6945,-2529xe" fillcolor="#2b2b2b" stroked="f">
              <v:path arrowok="t"/>
            </v:shape>
            <v:shape id="_x0000_s1110" style="position:absolute;left:6945;top:-2289;width:0;height:252" coordorigin="6945,-2289" coordsize="0,252" path="m6945,-2289r,252l6945,-2289xe" fillcolor="#2b2b2b" stroked="f">
              <v:path arrowok="t"/>
            </v:shape>
            <v:shape id="_x0000_s1109" style="position:absolute;left:6945;top:-2289;width:0;height:252" coordorigin="6945,-2289" coordsize="0,252" path="m6945,-2289r,252l6945,-2289xe" fillcolor="#2b2b2b" stroked="f">
              <v:path arrowok="t"/>
            </v:shape>
            <w10:wrap anchorx="page"/>
          </v:group>
        </w:pict>
      </w:r>
      <w:r>
        <w:pict>
          <v:group id="_x0000_s1101" style="position:absolute;left:0;text-align:left;margin-left:259.9pt;margin-top:-90.75pt;width:.6pt;height:37.2pt;z-index:-2723;mso-position-horizontal-relative:page" coordorigin="5198,-1815" coordsize="12,744">
            <v:shape id="_x0000_s1107" style="position:absolute;left:5204;top:-1809;width:0;height:252" coordorigin="5204,-1809" coordsize="0,252" path="m5204,-1809r,252l5204,-1809xe" fillcolor="#2b2b2b" stroked="f">
              <v:path arrowok="t"/>
            </v:shape>
            <v:shape id="_x0000_s1106" style="position:absolute;left:5204;top:-1809;width:0;height:252" coordorigin="5204,-1809" coordsize="0,252" path="m5204,-1809r,252l5204,-1809xe" fillcolor="#2b2b2b" stroked="f">
              <v:path arrowok="t"/>
            </v:shape>
            <v:shape id="_x0000_s1105" style="position:absolute;left:5204;top:-1569;width:0;height:252" coordorigin="5204,-1569" coordsize="0,252" path="m5204,-1569r,253l5204,-1569xe" fillcolor="#2b2b2b" stroked="f">
              <v:path arrowok="t"/>
            </v:shape>
            <v:shape id="_x0000_s1104" style="position:absolute;left:5204;top:-1569;width:0;height:252" coordorigin="5204,-1569" coordsize="0,252" path="m5204,-1569r,253l5204,-1569xe" fillcolor="#2b2b2b" stroked="f">
              <v:path arrowok="t"/>
            </v:shape>
            <v:shape id="_x0000_s1103" style="position:absolute;left:5204;top:-1328;width:0;height:252" coordorigin="5204,-1328" coordsize="0,252" path="m5204,-1328r,252l5204,-1328xe" fillcolor="#2b2b2b" stroked="f">
              <v:path arrowok="t"/>
            </v:shape>
            <v:shape id="_x0000_s1102" style="position:absolute;left:5204;top:-1328;width:0;height:252" coordorigin="5204,-1328" coordsize="0,252" path="m5204,-1328r,252l5204,-1328xe" fillcolor="#2b2b2b" stroked="f">
              <v:path arrowok="t"/>
            </v:shape>
            <w10:wrap anchorx="page"/>
          </v:group>
        </w:pict>
      </w:r>
      <w:r>
        <w:pict>
          <v:group id="_x0000_s1094" style="position:absolute;left:0;text-align:left;margin-left:346.95pt;margin-top:-90.75pt;width:.6pt;height:37.2pt;z-index:-2722;mso-position-horizontal-relative:page" coordorigin="6939,-1815" coordsize="12,744">
            <v:shape id="_x0000_s1100" style="position:absolute;left:6945;top:-1809;width:0;height:252" coordorigin="6945,-1809" coordsize="0,252" path="m6945,-1809r,252l6945,-1809xe" fillcolor="#2b2b2b" stroked="f">
              <v:path arrowok="t"/>
            </v:shape>
            <v:shape id="_x0000_s1099" style="position:absolute;left:6945;top:-1809;width:0;height:252" coordorigin="6945,-1809" coordsize="0,252" path="m6945,-1809r,252l6945,-1809xe" fillcolor="#2b2b2b" stroked="f">
              <v:path arrowok="t"/>
            </v:shape>
            <v:shape id="_x0000_s1098" style="position:absolute;left:6945;top:-1569;width:0;height:252" coordorigin="6945,-1569" coordsize="0,252" path="m6945,-1569r,253l6945,-1569xe" fillcolor="#2b2b2b" stroked="f">
              <v:path arrowok="t"/>
            </v:shape>
            <v:shape id="_x0000_s1097" style="position:absolute;left:6945;top:-1569;width:0;height:252" coordorigin="6945,-1569" coordsize="0,252" path="m6945,-1569r,253l6945,-1569xe" fillcolor="#2b2b2b" stroked="f">
              <v:path arrowok="t"/>
            </v:shape>
            <v:shape id="_x0000_s1096" style="position:absolute;left:6945;top:-1328;width:0;height:252" coordorigin="6945,-1328" coordsize="0,252" path="m6945,-1328r,252l6945,-1328xe" fillcolor="#2b2b2b" stroked="f">
              <v:path arrowok="t"/>
            </v:shape>
            <v:shape id="_x0000_s1095" style="position:absolute;left:6945;top:-1328;width:0;height:252" coordorigin="6945,-1328" coordsize="0,252" path="m6945,-1328r,252l6945,-1328xe" fillcolor="#2b2b2b" stroked="f">
              <v:path arrowok="t"/>
            </v:shape>
            <w10:wrap anchorx="page"/>
          </v:group>
        </w:pict>
      </w:r>
      <w:r>
        <w:pict>
          <v:group id="_x0000_s1091" style="position:absolute;left:0;text-align:left;margin-left:259.9pt;margin-top:-42.7pt;width:.6pt;height:13.2pt;z-index:-2721;mso-position-horizontal-relative:page" coordorigin="5198,-854" coordsize="12,264">
            <v:shape id="_x0000_s1093" style="position:absolute;left:5204;top:-848;width:0;height:252" coordorigin="5204,-848" coordsize="0,252" path="m5204,-848r,252l5204,-848xe" fillcolor="#2b2b2b" stroked="f">
              <v:path arrowok="t"/>
            </v:shape>
            <v:shape id="_x0000_s1092" style="position:absolute;left:5204;top:-848;width:0;height:252" coordorigin="5204,-848" coordsize="0,252" path="m5204,-848r,252l5204,-848xe" fillcolor="#2b2b2b" stroked="f">
              <v:path arrowok="t"/>
            </v:shape>
            <w10:wrap anchorx="page"/>
          </v:group>
        </w:pict>
      </w:r>
      <w:r>
        <w:pict>
          <v:group id="_x0000_s1088" style="position:absolute;left:0;text-align:left;margin-left:346.95pt;margin-top:-42.7pt;width:.6pt;height:13.2pt;z-index:-2720;mso-position-horizontal-relative:page" coordorigin="6939,-854" coordsize="12,264">
            <v:shape id="_x0000_s1090" style="position:absolute;left:6945;top:-848;width:0;height:252" coordorigin="6945,-848" coordsize="0,252" path="m6945,-848r,252l6945,-848xe" fillcolor="#2b2b2b" stroked="f">
              <v:path arrowok="t"/>
            </v:shape>
            <v:shape id="_x0000_s1089" style="position:absolute;left:6945;top:-848;width:0;height:252" coordorigin="6945,-848" coordsize="0,252" path="m6945,-848r,252l6945,-848xe" fillcolor="#2b2b2b" stroked="f">
              <v:path arrowok="t"/>
            </v:shape>
            <w10:wrap anchorx="page"/>
          </v:group>
        </w:pict>
      </w:r>
      <w:r>
        <w:pict>
          <v:group id="_x0000_s1057" style="position:absolute;left:0;text-align:left;margin-left:33.6pt;margin-top:-399.9pt;width:.6pt;height:394.4pt;z-index:-2719;mso-position-horizontal-relative:page" coordorigin="672,-7998" coordsize="12,7888">
            <v:shape id="_x0000_s1087" style="position:absolute;left:678;top:-7992;width:0;height:252" coordorigin="678,-7992" coordsize="0,252" path="m678,-7992r,252l678,-7992xe" fillcolor="#7f7f7f" stroked="f">
              <v:path arrowok="t"/>
            </v:shape>
            <v:shape id="_x0000_s1086" style="position:absolute;left:678;top:-7752;width:0;height:252" coordorigin="678,-7752" coordsize="0,252" path="m678,-7752r,252l678,-7752xe" fillcolor="#7f7f7f" stroked="f">
              <v:path arrowok="t"/>
            </v:shape>
            <v:shape id="_x0000_s1085" style="position:absolute;left:678;top:-7512;width:0;height:252" coordorigin="678,-7512" coordsize="0,252" path="m678,-7512r,252l678,-7512xe" fillcolor="#7f7f7f" stroked="f">
              <v:path arrowok="t"/>
            </v:shape>
            <v:shape id="_x0000_s1084" style="position:absolute;left:678;top:-7272;width:0;height:252" coordorigin="678,-7272" coordsize="0,252" path="m678,-7272r,253l678,-7272xe" fillcolor="#7f7f7f" stroked="f">
              <v:path arrowok="t"/>
            </v:shape>
            <v:shape id="_x0000_s1083" style="position:absolute;left:678;top:-7031;width:0;height:252" coordorigin="678,-7031" coordsize="0,252" path="m678,-7031r,252l678,-7031xe" fillcolor="#7f7f7f" stroked="f">
              <v:path arrowok="t"/>
            </v:shape>
            <v:shape id="_x0000_s1082" style="position:absolute;left:678;top:-6791;width:0;height:252" coordorigin="678,-6791" coordsize="0,252" path="m678,-6791r,252l678,-6791xe" fillcolor="#7f7f7f" stroked="f">
              <v:path arrowok="t"/>
            </v:shape>
            <v:shape id="_x0000_s1081" style="position:absolute;left:678;top:-6551;width:0;height:252" coordorigin="678,-6551" coordsize="0,252" path="m678,-6551r,252l678,-6551xe" fillcolor="#7f7f7f" stroked="f">
              <v:path arrowok="t"/>
            </v:shape>
            <v:shape id="_x0000_s1080" style="position:absolute;left:678;top:-6311;width:0;height:252" coordorigin="678,-6311" coordsize="0,252" path="m678,-6311r,252l678,-6311xe" fillcolor="#7f7f7f" stroked="f">
              <v:path arrowok="t"/>
            </v:shape>
            <v:shape id="_x0000_s1079" style="position:absolute;left:678;top:-6071;width:0;height:384" coordorigin="678,-6071" coordsize="0,384" path="m678,-6071r,384l678,-6071xe" fillcolor="#7f7f7f" stroked="f">
              <v:path arrowok="t"/>
            </v:shape>
            <v:shape id="_x0000_s1078" style="position:absolute;left:678;top:-5699;width:0;height:252" coordorigin="678,-5699" coordsize="0,252" path="m678,-5699r,252l678,-5699xe" fillcolor="#7f7f7f" stroked="f">
              <v:path arrowok="t"/>
            </v:shape>
            <v:shape id="_x0000_s1077" style="position:absolute;left:678;top:-5459;width:0;height:252" coordorigin="678,-5459" coordsize="0,252" path="m678,-5459r,253l678,-5459xe" fillcolor="#7f7f7f" stroked="f">
              <v:path arrowok="t"/>
            </v:shape>
            <v:shape id="_x0000_s1076" style="position:absolute;left:678;top:-5218;width:0;height:384" coordorigin="678,-5218" coordsize="0,384" path="m678,-5218r,384l678,-5218xe" fillcolor="#7f7f7f" stroked="f">
              <v:path arrowok="t"/>
            </v:shape>
            <v:shape id="_x0000_s1075" style="position:absolute;left:678;top:-4846;width:0;height:252" coordorigin="678,-4846" coordsize="0,252" path="m678,-4846r,252l678,-4846xe" fillcolor="#7f7f7f" stroked="f">
              <v:path arrowok="t"/>
            </v:shape>
            <v:shape id="_x0000_s1074" style="position:absolute;left:678;top:-4606;width:0;height:384" coordorigin="678,-4606" coordsize="0,384" path="m678,-4606r,384l678,-4606xe" fillcolor="#7f7f7f" stroked="f">
              <v:path arrowok="t"/>
            </v:shape>
            <v:shape id="_x0000_s1073" style="position:absolute;left:678;top:-4234;width:0;height:252" coordorigin="678,-4234" coordsize="0,252" path="m678,-4234r,252l678,-4234xe" fillcolor="#7f7f7f" stroked="f">
              <v:path arrowok="t"/>
            </v:shape>
            <v:shape id="_x0000_s1072" style="position:absolute;left:678;top:-3994;width:0;height:384" coordorigin="678,-3994" coordsize="0,384" path="m678,-3994r,384l678,-3994xe" fillcolor="#7f7f7f" stroked="f">
              <v:path arrowok="t"/>
            </v:shape>
            <v:shape id="_x0000_s1071" style="position:absolute;left:678;top:-3622;width:0;height:252" coordorigin="678,-3622" coordsize="0,252" path="m678,-3622r,252l678,-3622xe" fillcolor="#7f7f7f" stroked="f">
              <v:path arrowok="t"/>
            </v:shape>
            <v:shape id="_x0000_s1070" style="position:absolute;left:678;top:-3382;width:0;height:252" coordorigin="678,-3382" coordsize="0,252" path="m678,-3382r,253l678,-3382xe" fillcolor="#7f7f7f" stroked="f">
              <v:path arrowok="t"/>
            </v:shape>
            <v:shape id="_x0000_s1069" style="position:absolute;left:678;top:-3141;width:0;height:252" coordorigin="678,-3141" coordsize="0,252" path="m678,-3141r,252l678,-3141xe" fillcolor="#7f7f7f" stroked="f">
              <v:path arrowok="t"/>
            </v:shape>
            <v:shape id="_x0000_s1068" style="position:absolute;left:678;top:-2901;width:0;height:384" coordorigin="678,-2901" coordsize="0,384" path="m678,-2901r,384l678,-2901xe" fillcolor="#7f7f7f" stroked="f">
              <v:path arrowok="t"/>
            </v:shape>
            <v:shape id="_x0000_s1067" style="position:absolute;left:678;top:-2529;width:0;height:252" coordorigin="678,-2529" coordsize="0,252" path="m678,-2529r,252l678,-2529xe" fillcolor="#7f7f7f" stroked="f">
              <v:path arrowok="t"/>
            </v:shape>
            <v:shape id="_x0000_s1066" style="position:absolute;left:678;top:-2289;width:0;height:252" coordorigin="678,-2289" coordsize="0,252" path="m678,-2289r,252l678,-2289xe" fillcolor="#7f7f7f" stroked="f">
              <v:path arrowok="t"/>
            </v:shape>
            <v:shape id="_x0000_s1065" style="position:absolute;left:678;top:-2049;width:0;height:252" coordorigin="678,-2049" coordsize="0,252" path="m678,-2049r,252l678,-2049xe" fillcolor="#7f7f7f" stroked="f">
              <v:path arrowok="t"/>
            </v:shape>
            <v:shape id="_x0000_s1064" style="position:absolute;left:678;top:-1809;width:0;height:252" coordorigin="678,-1809" coordsize="0,252" path="m678,-1809r,252l678,-1809xe" fillcolor="#7f7f7f" stroked="f">
              <v:path arrowok="t"/>
            </v:shape>
            <v:shape id="_x0000_s1063" style="position:absolute;left:678;top:-1569;width:0;height:252" coordorigin="678,-1569" coordsize="0,252" path="m678,-1569r,253l678,-1569xe" fillcolor="#7f7f7f" stroked="f">
              <v:path arrowok="t"/>
            </v:shape>
            <v:shape id="_x0000_s1062" style="position:absolute;left:678;top:-1328;width:0;height:252" coordorigin="678,-1328" coordsize="0,252" path="m678,-1328r,252l678,-1328xe" fillcolor="#7f7f7f" stroked="f">
              <v:path arrowok="t"/>
            </v:shape>
            <v:shape id="_x0000_s1061" style="position:absolute;left:678;top:-1088;width:0;height:252" coordorigin="678,-1088" coordsize="0,252" path="m678,-1088r,252l678,-1088xe" fillcolor="#7f7f7f" stroked="f">
              <v:path arrowok="t"/>
            </v:shape>
            <v:shape id="_x0000_s1060" style="position:absolute;left:678;top:-848;width:0;height:252" coordorigin="678,-848" coordsize="0,252" path="m678,-848r,252l678,-848xe" fillcolor="#7f7f7f" stroked="f">
              <v:path arrowok="t"/>
            </v:shape>
            <v:shape id="_x0000_s1059" style="position:absolute;left:678;top:-608;width:0;height:252" coordorigin="678,-608" coordsize="0,252" path="m678,-608r,252l678,-608xe" fillcolor="#7f7f7f" stroked="f">
              <v:path arrowok="t"/>
            </v:shape>
            <v:shape id="_x0000_s1058" style="position:absolute;left:678;top:-368;width:0;height:252" coordorigin="678,-368" coordsize="0,252" path="m678,-368r,252l678,-368xe" fillcolor="#7f7f7f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901.65pt;margin-top:-399.9pt;width:.6pt;height:394.4pt;z-index:-2718;mso-position-horizontal-relative:page" coordorigin="18033,-7998" coordsize="12,7888">
            <v:shape id="_x0000_s1056" style="position:absolute;left:18039;top:-7992;width:0;height:252" coordorigin="18039,-7992" coordsize="0,252" path="m18039,-7992r,252l18039,-7992xe" fillcolor="#7f7f7f" stroked="f">
              <v:path arrowok="t"/>
            </v:shape>
            <v:shape id="_x0000_s1055" style="position:absolute;left:18039;top:-7752;width:0;height:252" coordorigin="18039,-7752" coordsize="0,252" path="m18039,-7752r,252l18039,-7752xe" fillcolor="#7f7f7f" stroked="f">
              <v:path arrowok="t"/>
            </v:shape>
            <v:shape id="_x0000_s1054" style="position:absolute;left:18039;top:-7512;width:0;height:252" coordorigin="18039,-7512" coordsize="0,252" path="m18039,-7512r,252l18039,-7512xe" fillcolor="#7f7f7f" stroked="f">
              <v:path arrowok="t"/>
            </v:shape>
            <v:shape id="_x0000_s1053" style="position:absolute;left:18039;top:-7272;width:0;height:252" coordorigin="18039,-7272" coordsize="0,252" path="m18039,-7272r,253l18039,-7272xe" fillcolor="#7f7f7f" stroked="f">
              <v:path arrowok="t"/>
            </v:shape>
            <v:shape id="_x0000_s1052" style="position:absolute;left:18039;top:-7031;width:0;height:252" coordorigin="18039,-7031" coordsize="0,252" path="m18039,-7031r,252l18039,-7031xe" fillcolor="#7f7f7f" stroked="f">
              <v:path arrowok="t"/>
            </v:shape>
            <v:shape id="_x0000_s1051" style="position:absolute;left:18039;top:-6791;width:0;height:252" coordorigin="18039,-6791" coordsize="0,252" path="m18039,-6791r,252l18039,-6791xe" fillcolor="#7f7f7f" stroked="f">
              <v:path arrowok="t"/>
            </v:shape>
            <v:shape id="_x0000_s1050" style="position:absolute;left:18039;top:-6551;width:0;height:252" coordorigin="18039,-6551" coordsize="0,252" path="m18039,-6551r,252l18039,-6551xe" fillcolor="#7f7f7f" stroked="f">
              <v:path arrowok="t"/>
            </v:shape>
            <v:shape id="_x0000_s1049" style="position:absolute;left:18039;top:-6311;width:0;height:252" coordorigin="18039,-6311" coordsize="0,252" path="m18039,-6311r,252l18039,-6311xe" fillcolor="#7f7f7f" stroked="f">
              <v:path arrowok="t"/>
            </v:shape>
            <v:shape id="_x0000_s1048" style="position:absolute;left:18039;top:-6071;width:0;height:384" coordorigin="18039,-6071" coordsize="0,384" path="m18039,-6071r,384l18039,-6071xe" fillcolor="#7f7f7f" stroked="f">
              <v:path arrowok="t"/>
            </v:shape>
            <v:shape id="_x0000_s1047" style="position:absolute;left:18039;top:-5699;width:0;height:252" coordorigin="18039,-5699" coordsize="0,252" path="m18039,-5699r,252l18039,-5699xe" fillcolor="#7f7f7f" stroked="f">
              <v:path arrowok="t"/>
            </v:shape>
            <v:shape id="_x0000_s1046" style="position:absolute;left:18039;top:-5459;width:0;height:252" coordorigin="18039,-5459" coordsize="0,252" path="m18039,-5459r,253l18039,-5459xe" fillcolor="#7f7f7f" stroked="f">
              <v:path arrowok="t"/>
            </v:shape>
            <v:shape id="_x0000_s1045" style="position:absolute;left:18039;top:-5218;width:0;height:384" coordorigin="18039,-5218" coordsize="0,384" path="m18039,-5218r,384l18039,-5218xe" fillcolor="#7f7f7f" stroked="f">
              <v:path arrowok="t"/>
            </v:shape>
            <v:shape id="_x0000_s1044" style="position:absolute;left:18039;top:-4846;width:0;height:252" coordorigin="18039,-4846" coordsize="0,252" path="m18039,-4846r,252l18039,-4846xe" fillcolor="#7f7f7f" stroked="f">
              <v:path arrowok="t"/>
            </v:shape>
            <v:shape id="_x0000_s1043" style="position:absolute;left:18039;top:-4606;width:0;height:384" coordorigin="18039,-4606" coordsize="0,384" path="m18039,-4606r,384l18039,-4606xe" fillcolor="#7f7f7f" stroked="f">
              <v:path arrowok="t"/>
            </v:shape>
            <v:shape id="_x0000_s1042" style="position:absolute;left:18039;top:-4234;width:0;height:252" coordorigin="18039,-4234" coordsize="0,252" path="m18039,-4234r,252l18039,-4234xe" fillcolor="#7f7f7f" stroked="f">
              <v:path arrowok="t"/>
            </v:shape>
            <v:shape id="_x0000_s1041" style="position:absolute;left:18039;top:-3994;width:0;height:384" coordorigin="18039,-3994" coordsize="0,384" path="m18039,-3994r,384l18039,-3994xe" fillcolor="#7f7f7f" stroked="f">
              <v:path arrowok="t"/>
            </v:shape>
            <v:shape id="_x0000_s1040" style="position:absolute;left:18039;top:-3622;width:0;height:252" coordorigin="18039,-3622" coordsize="0,252" path="m18039,-3622r,252l18039,-3622xe" fillcolor="#7f7f7f" stroked="f">
              <v:path arrowok="t"/>
            </v:shape>
            <v:shape id="_x0000_s1039" style="position:absolute;left:18039;top:-3382;width:0;height:252" coordorigin="18039,-3382" coordsize="0,252" path="m18039,-3382r,253l18039,-3382xe" fillcolor="#7f7f7f" stroked="f">
              <v:path arrowok="t"/>
            </v:shape>
            <v:shape id="_x0000_s1038" style="position:absolute;left:18039;top:-3141;width:0;height:252" coordorigin="18039,-3141" coordsize="0,252" path="m18039,-3141r,252l18039,-3141xe" fillcolor="#7f7f7f" stroked="f">
              <v:path arrowok="t"/>
            </v:shape>
            <v:shape id="_x0000_s1037" style="position:absolute;left:18039;top:-2901;width:0;height:384" coordorigin="18039,-2901" coordsize="0,384" path="m18039,-2901r,384l18039,-2901xe" fillcolor="#7f7f7f" stroked="f">
              <v:path arrowok="t"/>
            </v:shape>
            <v:shape id="_x0000_s1036" style="position:absolute;left:18039;top:-2529;width:0;height:252" coordorigin="18039,-2529" coordsize="0,252" path="m18039,-2529r,252l18039,-2529xe" fillcolor="#7f7f7f" stroked="f">
              <v:path arrowok="t"/>
            </v:shape>
            <v:shape id="_x0000_s1035" style="position:absolute;left:18039;top:-2289;width:0;height:252" coordorigin="18039,-2289" coordsize="0,252" path="m18039,-2289r,252l18039,-2289xe" fillcolor="#7f7f7f" stroked="f">
              <v:path arrowok="t"/>
            </v:shape>
            <v:shape id="_x0000_s1034" style="position:absolute;left:18039;top:-2049;width:0;height:252" coordorigin="18039,-2049" coordsize="0,252" path="m18039,-2049r,252l18039,-2049xe" fillcolor="#7f7f7f" stroked="f">
              <v:path arrowok="t"/>
            </v:shape>
            <v:shape id="_x0000_s1033" style="position:absolute;left:18039;top:-1809;width:0;height:252" coordorigin="18039,-1809" coordsize="0,252" path="m18039,-1809r,252l18039,-1809xe" fillcolor="#7f7f7f" stroked="f">
              <v:path arrowok="t"/>
            </v:shape>
            <v:shape id="_x0000_s1032" style="position:absolute;left:18039;top:-1569;width:0;height:252" coordorigin="18039,-1569" coordsize="0,252" path="m18039,-1569r,253l18039,-1569xe" fillcolor="#7f7f7f" stroked="f">
              <v:path arrowok="t"/>
            </v:shape>
            <v:shape id="_x0000_s1031" style="position:absolute;left:18039;top:-1328;width:0;height:252" coordorigin="18039,-1328" coordsize="0,252" path="m18039,-1328r,252l18039,-1328xe" fillcolor="#7f7f7f" stroked="f">
              <v:path arrowok="t"/>
            </v:shape>
            <v:shape id="_x0000_s1030" style="position:absolute;left:18039;top:-1088;width:0;height:252" coordorigin="18039,-1088" coordsize="0,252" path="m18039,-1088r,252l18039,-1088xe" fillcolor="#7f7f7f" stroked="f">
              <v:path arrowok="t"/>
            </v:shape>
            <v:shape id="_x0000_s1029" style="position:absolute;left:18039;top:-848;width:0;height:252" coordorigin="18039,-848" coordsize="0,252" path="m18039,-848r,252l18039,-848xe" fillcolor="#7f7f7f" stroked="f">
              <v:path arrowok="t"/>
            </v:shape>
            <v:shape id="_x0000_s1028" style="position:absolute;left:18039;top:-608;width:0;height:252" coordorigin="18039,-608" coordsize="0,252" path="m18039,-608r,252l18039,-608xe" fillcolor="#7f7f7f" stroked="f">
              <v:path arrowok="t"/>
            </v:shape>
            <v:shape id="_x0000_s1027" style="position:absolute;left:18039;top:-368;width:0;height:252" coordorigin="18039,-368" coordsize="0,252" path="m18039,-368r,252l18039,-368xe" fillcolor="#7f7f7f" stroked="f">
              <v:path arrowok="t"/>
            </v:shape>
            <w10:wrap anchorx="page"/>
          </v:group>
        </w:pict>
      </w:r>
      <w:proofErr w:type="gramStart"/>
      <w:r w:rsidR="004F5FDA">
        <w:rPr>
          <w:w w:val="110"/>
          <w:sz w:val="14"/>
          <w:szCs w:val="14"/>
        </w:rPr>
        <w:t>p</w:t>
      </w:r>
      <w:r w:rsidR="004F5FDA">
        <w:rPr>
          <w:w w:val="99"/>
          <w:sz w:val="14"/>
          <w:szCs w:val="14"/>
        </w:rPr>
        <w:t>r</w:t>
      </w:r>
      <w:r w:rsidR="004F5FDA">
        <w:rPr>
          <w:w w:val="79"/>
          <w:sz w:val="14"/>
          <w:szCs w:val="14"/>
        </w:rPr>
        <w:t>i</w:t>
      </w:r>
      <w:r w:rsidR="004F5FDA">
        <w:rPr>
          <w:w w:val="110"/>
          <w:sz w:val="14"/>
          <w:szCs w:val="14"/>
        </w:rPr>
        <w:t>n</w:t>
      </w:r>
      <w:r w:rsidR="004F5FDA">
        <w:rPr>
          <w:w w:val="99"/>
          <w:sz w:val="14"/>
          <w:szCs w:val="14"/>
        </w:rPr>
        <w:t>t</w:t>
      </w:r>
      <w:r w:rsidR="004F5FDA">
        <w:rPr>
          <w:w w:val="124"/>
          <w:sz w:val="14"/>
          <w:szCs w:val="14"/>
        </w:rPr>
        <w:t>e</w:t>
      </w:r>
      <w:r w:rsidR="004F5FDA">
        <w:rPr>
          <w:w w:val="110"/>
          <w:sz w:val="14"/>
          <w:szCs w:val="14"/>
        </w:rPr>
        <w:t>d</w:t>
      </w:r>
      <w:proofErr w:type="gramEnd"/>
      <w:r w:rsidR="004F5FDA">
        <w:rPr>
          <w:spacing w:val="4"/>
          <w:sz w:val="14"/>
          <w:szCs w:val="14"/>
        </w:rPr>
        <w:t xml:space="preserve"> </w:t>
      </w:r>
      <w:r w:rsidR="004F5FDA">
        <w:rPr>
          <w:sz w:val="14"/>
          <w:szCs w:val="14"/>
        </w:rPr>
        <w:t>by</w:t>
      </w:r>
      <w:r w:rsidR="004F5FDA">
        <w:rPr>
          <w:spacing w:val="10"/>
          <w:sz w:val="14"/>
          <w:szCs w:val="14"/>
        </w:rPr>
        <w:t xml:space="preserve"> </w:t>
      </w:r>
      <w:r w:rsidR="004F5FDA">
        <w:rPr>
          <w:spacing w:val="1"/>
          <w:w w:val="119"/>
          <w:sz w:val="14"/>
          <w:szCs w:val="14"/>
        </w:rPr>
        <w:t>S</w:t>
      </w:r>
      <w:r w:rsidR="004F5FDA">
        <w:rPr>
          <w:w w:val="82"/>
          <w:sz w:val="14"/>
          <w:szCs w:val="14"/>
        </w:rPr>
        <w:t>I</w:t>
      </w:r>
      <w:r w:rsidR="004F5FDA">
        <w:rPr>
          <w:spacing w:val="1"/>
          <w:w w:val="92"/>
          <w:sz w:val="14"/>
          <w:szCs w:val="14"/>
        </w:rPr>
        <w:t>M</w:t>
      </w:r>
      <w:r w:rsidR="004F5FDA">
        <w:rPr>
          <w:spacing w:val="1"/>
          <w:w w:val="99"/>
          <w:sz w:val="14"/>
          <w:szCs w:val="14"/>
        </w:rPr>
        <w:t>D</w:t>
      </w:r>
      <w:r w:rsidR="004F5FDA">
        <w:rPr>
          <w:w w:val="109"/>
          <w:sz w:val="14"/>
          <w:szCs w:val="14"/>
        </w:rPr>
        <w:t>@</w:t>
      </w:r>
      <w:r w:rsidR="004F5FDA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5FDA">
        <w:rPr>
          <w:spacing w:val="-1"/>
          <w:sz w:val="14"/>
          <w:szCs w:val="14"/>
        </w:rPr>
        <w:t xml:space="preserve"> </w:t>
      </w:r>
      <w:proofErr w:type="spellStart"/>
      <w:r w:rsidR="004F5FDA">
        <w:rPr>
          <w:spacing w:val="1"/>
          <w:w w:val="99"/>
          <w:sz w:val="14"/>
          <w:szCs w:val="14"/>
        </w:rPr>
        <w:t>H</w:t>
      </w:r>
      <w:r w:rsidR="004F5FDA">
        <w:rPr>
          <w:w w:val="124"/>
          <w:sz w:val="14"/>
          <w:szCs w:val="14"/>
        </w:rPr>
        <w:t>a</w:t>
      </w:r>
      <w:r w:rsidR="004F5FDA">
        <w:rPr>
          <w:w w:val="79"/>
          <w:sz w:val="14"/>
          <w:szCs w:val="14"/>
        </w:rPr>
        <w:t>l</w:t>
      </w:r>
      <w:r w:rsidR="004F5FDA">
        <w:rPr>
          <w:w w:val="124"/>
          <w:sz w:val="14"/>
          <w:szCs w:val="14"/>
        </w:rPr>
        <w:t>a</w:t>
      </w:r>
      <w:r w:rsidR="004F5FDA">
        <w:rPr>
          <w:spacing w:val="1"/>
          <w:w w:val="106"/>
          <w:sz w:val="14"/>
          <w:szCs w:val="14"/>
        </w:rPr>
        <w:t>m</w:t>
      </w:r>
      <w:r w:rsidR="004F5FDA">
        <w:rPr>
          <w:w w:val="124"/>
          <w:sz w:val="14"/>
          <w:szCs w:val="14"/>
        </w:rPr>
        <w:t>a</w:t>
      </w:r>
      <w:r w:rsidR="004F5FDA">
        <w:rPr>
          <w:w w:val="110"/>
          <w:sz w:val="14"/>
          <w:szCs w:val="14"/>
        </w:rPr>
        <w:t>n</w:t>
      </w:r>
      <w:proofErr w:type="spellEnd"/>
      <w:r w:rsidR="004F5FDA">
        <w:rPr>
          <w:spacing w:val="4"/>
          <w:sz w:val="14"/>
          <w:szCs w:val="14"/>
        </w:rPr>
        <w:t xml:space="preserve"> </w:t>
      </w:r>
      <w:r w:rsidR="004F5FDA">
        <w:rPr>
          <w:w w:val="110"/>
          <w:sz w:val="14"/>
          <w:szCs w:val="14"/>
        </w:rPr>
        <w:t>1</w:t>
      </w:r>
    </w:p>
    <w:p w:rsidR="00CE0059" w:rsidRDefault="00CE0059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9"/>
        <w:gridCol w:w="810"/>
        <w:gridCol w:w="2324"/>
        <w:gridCol w:w="1741"/>
        <w:gridCol w:w="1614"/>
        <w:gridCol w:w="127"/>
        <w:gridCol w:w="1225"/>
        <w:gridCol w:w="1393"/>
        <w:gridCol w:w="1381"/>
        <w:gridCol w:w="1381"/>
        <w:gridCol w:w="1381"/>
        <w:gridCol w:w="1381"/>
        <w:gridCol w:w="1219"/>
      </w:tblGrid>
      <w:tr w:rsidR="00CE0059" w:rsidTr="00543FF7">
        <w:trPr>
          <w:trHeight w:hRule="exact" w:val="240"/>
        </w:trPr>
        <w:tc>
          <w:tcPr>
            <w:tcW w:w="1399" w:type="dxa"/>
            <w:vMerge w:val="restart"/>
            <w:tcBorders>
              <w:top w:val="single" w:sz="6" w:space="0" w:color="2B2B2B"/>
              <w:left w:val="single" w:sz="6" w:space="0" w:color="2B2B2B"/>
              <w:right w:val="single" w:sz="6" w:space="0" w:color="7F7F7F"/>
            </w:tcBorders>
          </w:tcPr>
          <w:p w:rsidR="00CE0059" w:rsidRDefault="00CE0059">
            <w:pPr>
              <w:spacing w:before="9" w:line="120" w:lineRule="exact"/>
              <w:rPr>
                <w:sz w:val="12"/>
                <w:szCs w:val="12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511" w:right="506"/>
              <w:jc w:val="center"/>
              <w:rPr>
                <w:sz w:val="11"/>
                <w:szCs w:val="11"/>
              </w:rPr>
            </w:pPr>
            <w:r>
              <w:rPr>
                <w:b/>
                <w:w w:val="90"/>
                <w:sz w:val="11"/>
                <w:szCs w:val="11"/>
              </w:rPr>
              <w:t>K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w w:val="97"/>
                <w:sz w:val="11"/>
                <w:szCs w:val="11"/>
              </w:rPr>
              <w:t>DE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9" w:line="120" w:lineRule="exact"/>
              <w:rPr>
                <w:sz w:val="12"/>
                <w:szCs w:val="12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1322" w:right="1323"/>
              <w:jc w:val="center"/>
              <w:rPr>
                <w:sz w:val="11"/>
                <w:szCs w:val="11"/>
              </w:rPr>
            </w:pPr>
            <w:r>
              <w:rPr>
                <w:b/>
                <w:w w:val="97"/>
                <w:sz w:val="11"/>
                <w:szCs w:val="11"/>
              </w:rPr>
              <w:t>URA</w:t>
            </w:r>
            <w:r>
              <w:rPr>
                <w:b/>
                <w:w w:val="69"/>
                <w:sz w:val="11"/>
                <w:szCs w:val="11"/>
              </w:rPr>
              <w:t>I</w:t>
            </w:r>
            <w:r>
              <w:rPr>
                <w:b/>
                <w:w w:val="97"/>
                <w:sz w:val="11"/>
                <w:szCs w:val="11"/>
              </w:rPr>
              <w:t>AN</w:t>
            </w:r>
          </w:p>
        </w:tc>
        <w:tc>
          <w:tcPr>
            <w:tcW w:w="1741" w:type="dxa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9" w:line="120" w:lineRule="exact"/>
              <w:rPr>
                <w:sz w:val="12"/>
                <w:szCs w:val="12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455"/>
              <w:rPr>
                <w:sz w:val="11"/>
                <w:szCs w:val="11"/>
              </w:rPr>
            </w:pPr>
            <w:r>
              <w:rPr>
                <w:b/>
                <w:spacing w:val="1"/>
                <w:sz w:val="11"/>
                <w:szCs w:val="11"/>
              </w:rPr>
              <w:t>S</w:t>
            </w:r>
            <w:r>
              <w:rPr>
                <w:b/>
                <w:sz w:val="11"/>
                <w:szCs w:val="11"/>
              </w:rPr>
              <w:t>U</w:t>
            </w:r>
            <w:r>
              <w:rPr>
                <w:b/>
                <w:spacing w:val="1"/>
                <w:sz w:val="11"/>
                <w:szCs w:val="11"/>
              </w:rPr>
              <w:t>M</w:t>
            </w: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</w:t>
            </w:r>
            <w:r>
              <w:rPr>
                <w:b/>
                <w:spacing w:val="-5"/>
                <w:sz w:val="11"/>
                <w:szCs w:val="11"/>
              </w:rPr>
              <w:t xml:space="preserve"> </w:t>
            </w:r>
            <w:r>
              <w:rPr>
                <w:b/>
                <w:sz w:val="11"/>
                <w:szCs w:val="11"/>
              </w:rPr>
              <w:t>DANA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9" w:line="120" w:lineRule="exact"/>
              <w:rPr>
                <w:sz w:val="12"/>
                <w:szCs w:val="12"/>
              </w:rPr>
            </w:pPr>
          </w:p>
          <w:p w:rsidR="00CE0059" w:rsidRDefault="00CE0059">
            <w:pPr>
              <w:spacing w:line="200" w:lineRule="exact"/>
            </w:pPr>
          </w:p>
          <w:p w:rsidR="00CE0059" w:rsidRDefault="004F5FDA">
            <w:pPr>
              <w:ind w:left="631" w:right="632"/>
              <w:jc w:val="center"/>
              <w:rPr>
                <w:sz w:val="11"/>
                <w:szCs w:val="11"/>
              </w:rPr>
            </w:pPr>
            <w:r>
              <w:rPr>
                <w:b/>
                <w:w w:val="89"/>
                <w:sz w:val="11"/>
                <w:szCs w:val="11"/>
              </w:rPr>
              <w:t>L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w w:val="90"/>
                <w:sz w:val="11"/>
                <w:szCs w:val="11"/>
              </w:rPr>
              <w:t>K</w:t>
            </w:r>
            <w:r>
              <w:rPr>
                <w:b/>
                <w:w w:val="97"/>
                <w:sz w:val="11"/>
                <w:szCs w:val="11"/>
              </w:rPr>
              <w:t>A</w:t>
            </w:r>
            <w:r>
              <w:rPr>
                <w:b/>
                <w:spacing w:val="1"/>
                <w:w w:val="116"/>
                <w:sz w:val="11"/>
                <w:szCs w:val="11"/>
              </w:rPr>
              <w:t>S</w:t>
            </w:r>
            <w:r>
              <w:rPr>
                <w:b/>
                <w:w w:val="69"/>
                <w:sz w:val="11"/>
                <w:szCs w:val="11"/>
              </w:rPr>
              <w:t>I</w:t>
            </w:r>
          </w:p>
        </w:tc>
        <w:tc>
          <w:tcPr>
            <w:tcW w:w="9361" w:type="dxa"/>
            <w:gridSpan w:val="7"/>
            <w:tcBorders>
              <w:top w:val="single" w:sz="6" w:space="0" w:color="2B2B2B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left="4293" w:right="4301"/>
              <w:jc w:val="center"/>
              <w:rPr>
                <w:sz w:val="11"/>
                <w:szCs w:val="11"/>
              </w:rPr>
            </w:pPr>
            <w:r>
              <w:rPr>
                <w:b/>
                <w:w w:val="93"/>
                <w:sz w:val="11"/>
                <w:szCs w:val="11"/>
              </w:rPr>
              <w:t>JU</w:t>
            </w:r>
            <w:r>
              <w:rPr>
                <w:b/>
                <w:spacing w:val="1"/>
                <w:w w:val="93"/>
                <w:sz w:val="11"/>
                <w:szCs w:val="11"/>
              </w:rPr>
              <w:t>M</w:t>
            </w:r>
            <w:r>
              <w:rPr>
                <w:b/>
                <w:w w:val="93"/>
                <w:sz w:val="11"/>
                <w:szCs w:val="11"/>
              </w:rPr>
              <w:t>LAH</w:t>
            </w:r>
            <w:r>
              <w:rPr>
                <w:b/>
                <w:spacing w:val="7"/>
                <w:w w:val="93"/>
                <w:sz w:val="11"/>
                <w:szCs w:val="11"/>
              </w:rPr>
              <w:t xml:space="preserve"> </w:t>
            </w:r>
            <w:r>
              <w:rPr>
                <w:b/>
                <w:w w:val="97"/>
                <w:sz w:val="11"/>
                <w:szCs w:val="11"/>
              </w:rPr>
              <w:t>(</w:t>
            </w:r>
            <w:proofErr w:type="spellStart"/>
            <w:r>
              <w:rPr>
                <w:b/>
                <w:w w:val="97"/>
                <w:sz w:val="11"/>
                <w:szCs w:val="11"/>
              </w:rPr>
              <w:t>R</w:t>
            </w:r>
            <w:r>
              <w:rPr>
                <w:b/>
                <w:w w:val="107"/>
                <w:sz w:val="11"/>
                <w:szCs w:val="11"/>
              </w:rPr>
              <w:t>p</w:t>
            </w:r>
            <w:proofErr w:type="spellEnd"/>
            <w:r>
              <w:rPr>
                <w:b/>
                <w:w w:val="97"/>
                <w:sz w:val="11"/>
                <w:szCs w:val="11"/>
              </w:rPr>
              <w:t>)</w:t>
            </w:r>
          </w:p>
        </w:tc>
      </w:tr>
      <w:tr w:rsidR="00CE0059" w:rsidTr="00543FF7">
        <w:trPr>
          <w:trHeight w:hRule="exact" w:val="240"/>
        </w:trPr>
        <w:tc>
          <w:tcPr>
            <w:tcW w:w="1399" w:type="dxa"/>
            <w:vMerge/>
            <w:tcBorders>
              <w:left w:val="single" w:sz="6" w:space="0" w:color="2B2B2B"/>
              <w:right w:val="single" w:sz="6" w:space="0" w:color="7F7F7F"/>
            </w:tcBorders>
          </w:tcPr>
          <w:p w:rsidR="00CE0059" w:rsidRDefault="00CE0059"/>
        </w:tc>
        <w:tc>
          <w:tcPr>
            <w:tcW w:w="3134" w:type="dxa"/>
            <w:gridSpan w:val="2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gridSpan w:val="2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25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CE0059">
            <w:pPr>
              <w:spacing w:before="8" w:line="200" w:lineRule="exact"/>
            </w:pPr>
          </w:p>
          <w:p w:rsidR="00CE0059" w:rsidRDefault="004F5FDA">
            <w:pPr>
              <w:ind w:left="371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TAHUN-1</w:t>
            </w:r>
          </w:p>
        </w:tc>
        <w:tc>
          <w:tcPr>
            <w:tcW w:w="6917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3178" w:right="3174"/>
              <w:jc w:val="center"/>
              <w:rPr>
                <w:sz w:val="11"/>
                <w:szCs w:val="11"/>
              </w:rPr>
            </w:pPr>
            <w:r>
              <w:rPr>
                <w:b/>
                <w:w w:val="97"/>
                <w:sz w:val="11"/>
                <w:szCs w:val="11"/>
              </w:rPr>
              <w:t>TAHUN</w:t>
            </w:r>
            <w:r>
              <w:rPr>
                <w:b/>
                <w:spacing w:val="-8"/>
                <w:w w:val="97"/>
                <w:sz w:val="11"/>
                <w:szCs w:val="11"/>
              </w:rPr>
              <w:t xml:space="preserve"> </w:t>
            </w:r>
            <w:r>
              <w:rPr>
                <w:b/>
                <w:w w:val="97"/>
                <w:sz w:val="11"/>
                <w:szCs w:val="11"/>
              </w:rPr>
              <w:t>N</w:t>
            </w:r>
          </w:p>
        </w:tc>
        <w:tc>
          <w:tcPr>
            <w:tcW w:w="1219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2B2B2B"/>
            </w:tcBorders>
          </w:tcPr>
          <w:p w:rsidR="00CE0059" w:rsidRDefault="00CE0059">
            <w:pPr>
              <w:spacing w:before="8" w:line="200" w:lineRule="exact"/>
            </w:pPr>
          </w:p>
          <w:p w:rsidR="00CE0059" w:rsidRDefault="004F5FDA">
            <w:pPr>
              <w:ind w:left="347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TAHUN+1</w:t>
            </w:r>
          </w:p>
        </w:tc>
      </w:tr>
      <w:tr w:rsidR="00CE0059">
        <w:trPr>
          <w:trHeight w:hRule="exact" w:val="172"/>
        </w:trPr>
        <w:tc>
          <w:tcPr>
            <w:tcW w:w="1399" w:type="dxa"/>
            <w:vMerge/>
            <w:tcBorders>
              <w:left w:val="single" w:sz="6" w:space="0" w:color="2B2B2B"/>
              <w:right w:val="single" w:sz="6" w:space="0" w:color="7F7F7F"/>
            </w:tcBorders>
          </w:tcPr>
          <w:p w:rsidR="00CE0059" w:rsidRDefault="00CE0059"/>
        </w:tc>
        <w:tc>
          <w:tcPr>
            <w:tcW w:w="3134" w:type="dxa"/>
            <w:gridSpan w:val="2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gridSpan w:val="2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25" w:type="dxa"/>
            <w:vMerge/>
            <w:tcBorders>
              <w:left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179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pacing w:val="1"/>
                <w:w w:val="97"/>
                <w:sz w:val="11"/>
                <w:szCs w:val="11"/>
              </w:rPr>
              <w:t>O</w:t>
            </w:r>
            <w:r>
              <w:rPr>
                <w:b/>
                <w:spacing w:val="1"/>
                <w:w w:val="106"/>
                <w:sz w:val="11"/>
                <w:szCs w:val="11"/>
              </w:rPr>
              <w:t>P</w:t>
            </w:r>
            <w:r>
              <w:rPr>
                <w:b/>
                <w:spacing w:val="1"/>
                <w:w w:val="97"/>
                <w:sz w:val="11"/>
                <w:szCs w:val="11"/>
              </w:rPr>
              <w:t>E</w:t>
            </w:r>
            <w:r>
              <w:rPr>
                <w:b/>
                <w:w w:val="97"/>
                <w:sz w:val="11"/>
                <w:szCs w:val="11"/>
              </w:rPr>
              <w:t>RA</w:t>
            </w:r>
            <w:r>
              <w:rPr>
                <w:b/>
                <w:spacing w:val="1"/>
                <w:w w:val="116"/>
                <w:sz w:val="11"/>
                <w:szCs w:val="11"/>
              </w:rPr>
              <w:t>S</w:t>
            </w:r>
            <w:r>
              <w:rPr>
                <w:b/>
                <w:w w:val="69"/>
                <w:sz w:val="11"/>
                <w:szCs w:val="11"/>
              </w:rPr>
              <w:t>I</w:t>
            </w:r>
          </w:p>
        </w:tc>
        <w:tc>
          <w:tcPr>
            <w:tcW w:w="1381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215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pacing w:val="1"/>
                <w:sz w:val="11"/>
                <w:szCs w:val="11"/>
              </w:rPr>
              <w:t>MO</w:t>
            </w:r>
            <w:r>
              <w:rPr>
                <w:b/>
                <w:sz w:val="11"/>
                <w:szCs w:val="11"/>
              </w:rPr>
              <w:t>DAL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nil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251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w w:val="89"/>
                <w:sz w:val="11"/>
                <w:szCs w:val="11"/>
              </w:rPr>
              <w:t>T</w:t>
            </w:r>
            <w:r>
              <w:rPr>
                <w:b/>
                <w:w w:val="69"/>
                <w:sz w:val="11"/>
                <w:szCs w:val="11"/>
              </w:rPr>
              <w:t>I</w:t>
            </w:r>
            <w:r>
              <w:rPr>
                <w:b/>
                <w:w w:val="97"/>
                <w:sz w:val="11"/>
                <w:szCs w:val="11"/>
              </w:rPr>
              <w:t>DA</w:t>
            </w:r>
            <w:r>
              <w:rPr>
                <w:b/>
                <w:w w:val="90"/>
                <w:sz w:val="11"/>
                <w:szCs w:val="11"/>
              </w:rPr>
              <w:t>K</w:t>
            </w:r>
          </w:p>
        </w:tc>
        <w:tc>
          <w:tcPr>
            <w:tcW w:w="1381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119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LANJA</w:t>
            </w:r>
            <w:r>
              <w:rPr>
                <w:b/>
                <w:spacing w:val="-6"/>
                <w:sz w:val="11"/>
                <w:szCs w:val="11"/>
              </w:rPr>
              <w:t xml:space="preserve"> </w:t>
            </w:r>
            <w:r>
              <w:rPr>
                <w:b/>
                <w:sz w:val="11"/>
                <w:szCs w:val="11"/>
              </w:rPr>
              <w:t>TRAN</w:t>
            </w:r>
            <w:r>
              <w:rPr>
                <w:b/>
                <w:spacing w:val="1"/>
                <w:sz w:val="11"/>
                <w:szCs w:val="11"/>
              </w:rPr>
              <w:t>S</w:t>
            </w:r>
            <w:r>
              <w:rPr>
                <w:b/>
                <w:sz w:val="11"/>
                <w:szCs w:val="11"/>
              </w:rPr>
              <w:t>F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</w:t>
            </w:r>
          </w:p>
        </w:tc>
        <w:tc>
          <w:tcPr>
            <w:tcW w:w="1381" w:type="dxa"/>
            <w:vMerge w:val="restart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88"/>
              <w:ind w:left="429" w:right="424"/>
              <w:jc w:val="center"/>
              <w:rPr>
                <w:sz w:val="11"/>
                <w:szCs w:val="11"/>
              </w:rPr>
            </w:pPr>
            <w:r>
              <w:rPr>
                <w:b/>
                <w:w w:val="108"/>
                <w:sz w:val="11"/>
                <w:szCs w:val="11"/>
              </w:rPr>
              <w:t>J</w:t>
            </w:r>
            <w:r>
              <w:rPr>
                <w:b/>
                <w:w w:val="97"/>
                <w:sz w:val="11"/>
                <w:szCs w:val="11"/>
              </w:rPr>
              <w:t>U</w:t>
            </w:r>
            <w:r>
              <w:rPr>
                <w:b/>
                <w:spacing w:val="1"/>
                <w:w w:val="86"/>
                <w:sz w:val="11"/>
                <w:szCs w:val="11"/>
              </w:rPr>
              <w:t>M</w:t>
            </w:r>
            <w:r>
              <w:rPr>
                <w:b/>
                <w:w w:val="89"/>
                <w:sz w:val="11"/>
                <w:szCs w:val="11"/>
              </w:rPr>
              <w:t>L</w:t>
            </w:r>
            <w:r>
              <w:rPr>
                <w:b/>
                <w:w w:val="97"/>
                <w:sz w:val="11"/>
                <w:szCs w:val="11"/>
              </w:rPr>
              <w:t>A</w:t>
            </w:r>
            <w:r>
              <w:rPr>
                <w:b/>
                <w:w w:val="90"/>
                <w:sz w:val="11"/>
                <w:szCs w:val="11"/>
              </w:rPr>
              <w:t>H</w:t>
            </w:r>
          </w:p>
        </w:tc>
        <w:tc>
          <w:tcPr>
            <w:tcW w:w="1219" w:type="dxa"/>
            <w:vMerge/>
            <w:tcBorders>
              <w:left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200"/>
        </w:trPr>
        <w:tc>
          <w:tcPr>
            <w:tcW w:w="1399" w:type="dxa"/>
            <w:vMerge/>
            <w:tcBorders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3134" w:type="dxa"/>
            <w:gridSpan w:val="2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741" w:type="dxa"/>
            <w:gridSpan w:val="2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25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8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line="100" w:lineRule="exact"/>
              <w:ind w:left="419"/>
              <w:rPr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T</w:t>
            </w:r>
            <w:r>
              <w:rPr>
                <w:b/>
                <w:spacing w:val="1"/>
                <w:sz w:val="11"/>
                <w:szCs w:val="11"/>
              </w:rPr>
              <w:t>E</w:t>
            </w:r>
            <w:r>
              <w:rPr>
                <w:b/>
                <w:sz w:val="11"/>
                <w:szCs w:val="11"/>
              </w:rPr>
              <w:t>RDU</w:t>
            </w:r>
            <w:r>
              <w:rPr>
                <w:b/>
                <w:spacing w:val="1"/>
                <w:sz w:val="11"/>
                <w:szCs w:val="11"/>
              </w:rPr>
              <w:t>G</w:t>
            </w:r>
            <w:r>
              <w:rPr>
                <w:b/>
                <w:sz w:val="11"/>
                <w:szCs w:val="11"/>
              </w:rPr>
              <w:t>A</w:t>
            </w:r>
          </w:p>
        </w:tc>
        <w:tc>
          <w:tcPr>
            <w:tcW w:w="138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8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219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372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01.03.2.01.001</w:t>
            </w:r>
          </w:p>
        </w:tc>
        <w:tc>
          <w:tcPr>
            <w:tcW w:w="313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-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rt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7"/>
                <w:sz w:val="11"/>
                <w:szCs w:val="11"/>
              </w:rPr>
              <w:t>M</w:t>
            </w:r>
            <w:r>
              <w:rPr>
                <w:w w:val="107"/>
                <w:sz w:val="11"/>
                <w:szCs w:val="11"/>
              </w:rPr>
              <w:t>asyarakat</w:t>
            </w:r>
            <w:proofErr w:type="spellEnd"/>
            <w:r>
              <w:rPr>
                <w:spacing w:val="5"/>
                <w:w w:val="107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Forum</w:t>
            </w:r>
            <w:r>
              <w:rPr>
                <w:spacing w:val="1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1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w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proofErr w:type="spellEnd"/>
          </w:p>
          <w:p w:rsidR="00CE0059" w:rsidRDefault="004F5FDA">
            <w:pPr>
              <w:spacing w:before="5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erencanaan</w:t>
            </w:r>
            <w:proofErr w:type="spellEnd"/>
            <w:r>
              <w:rPr>
                <w:spacing w:val="13"/>
                <w:w w:val="112"/>
                <w:sz w:val="11"/>
                <w:szCs w:val="11"/>
              </w:rPr>
              <w:t xml:space="preserve"> </w:t>
            </w:r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</w:t>
            </w:r>
            <w:r>
              <w:rPr>
                <w:spacing w:val="1"/>
                <w:w w:val="112"/>
                <w:sz w:val="11"/>
                <w:szCs w:val="11"/>
              </w:rPr>
              <w:t>m</w:t>
            </w:r>
            <w:r>
              <w:rPr>
                <w:w w:val="112"/>
                <w:sz w:val="11"/>
                <w:szCs w:val="11"/>
              </w:rPr>
              <w:t>bangunan</w:t>
            </w:r>
            <w:r>
              <w:rPr>
                <w:spacing w:val="-4"/>
                <w:w w:val="112"/>
                <w:sz w:val="11"/>
                <w:szCs w:val="11"/>
              </w:rPr>
              <w:t xml:space="preserve"> 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9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7.013.000,00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7.013.000,00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59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>
        <w:trPr>
          <w:trHeight w:hRule="exact" w:val="504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01.03.2.01.002</w:t>
            </w:r>
          </w:p>
        </w:tc>
        <w:tc>
          <w:tcPr>
            <w:tcW w:w="313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47" w:right="204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kr</w:t>
            </w:r>
            <w:r>
              <w:rPr>
                <w:w w:val="108"/>
                <w:sz w:val="11"/>
                <w:szCs w:val="11"/>
              </w:rPr>
              <w:t>on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P</w:t>
            </w:r>
            <w:r>
              <w:rPr>
                <w:sz w:val="11"/>
                <w:szCs w:val="11"/>
              </w:rPr>
              <w:t xml:space="preserve">rogram 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g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w w:val="108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7"/>
                <w:sz w:val="11"/>
                <w:szCs w:val="11"/>
              </w:rPr>
              <w:t>M</w:t>
            </w:r>
            <w:r>
              <w:rPr>
                <w:w w:val="107"/>
                <w:sz w:val="11"/>
                <w:szCs w:val="11"/>
              </w:rPr>
              <w:t>asyarakat</w:t>
            </w:r>
            <w:proofErr w:type="spellEnd"/>
            <w:r>
              <w:rPr>
                <w:spacing w:val="5"/>
                <w:w w:val="107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yang</w:t>
            </w:r>
            <w:r>
              <w:rPr>
                <w:spacing w:val="21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h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2"/>
                <w:sz w:val="11"/>
                <w:szCs w:val="11"/>
              </w:rPr>
              <w:t>S</w:t>
            </w:r>
            <w:r>
              <w:rPr>
                <w:w w:val="112"/>
                <w:sz w:val="11"/>
                <w:szCs w:val="11"/>
              </w:rPr>
              <w:t>wasta</w:t>
            </w:r>
            <w:proofErr w:type="spellEnd"/>
            <w:r>
              <w:rPr>
                <w:spacing w:val="1"/>
                <w:w w:val="112"/>
                <w:sz w:val="11"/>
                <w:szCs w:val="11"/>
              </w:rPr>
              <w:t xml:space="preserve"> 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 xml:space="preserve">i </w:t>
            </w:r>
            <w:r>
              <w:rPr>
                <w:spacing w:val="1"/>
                <w:w w:val="97"/>
                <w:sz w:val="11"/>
                <w:szCs w:val="11"/>
              </w:rPr>
              <w:t>W</w:t>
            </w:r>
            <w:r>
              <w:rPr>
                <w:w w:val="78"/>
                <w:sz w:val="11"/>
                <w:szCs w:val="11"/>
              </w:rPr>
              <w:t>il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j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9"/>
                <w:sz w:val="11"/>
                <w:szCs w:val="11"/>
              </w:rPr>
              <w:t>c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3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25.000.000,00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25.000.000,00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59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 w:rsidTr="00543FF7">
        <w:trPr>
          <w:trHeight w:hRule="exact" w:val="240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01.05</w:t>
            </w:r>
          </w:p>
        </w:tc>
        <w:tc>
          <w:tcPr>
            <w:tcW w:w="661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pacing w:val="1"/>
                <w:sz w:val="11"/>
                <w:szCs w:val="11"/>
              </w:rPr>
              <w:t>P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OG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M</w:t>
            </w:r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pacing w:val="1"/>
                <w:w w:val="98"/>
                <w:sz w:val="11"/>
                <w:szCs w:val="11"/>
              </w:rPr>
              <w:t>PE</w:t>
            </w:r>
            <w:r>
              <w:rPr>
                <w:w w:val="98"/>
                <w:sz w:val="11"/>
                <w:szCs w:val="11"/>
              </w:rPr>
              <w:t>N</w:t>
            </w:r>
            <w:r>
              <w:rPr>
                <w:spacing w:val="1"/>
                <w:w w:val="98"/>
                <w:sz w:val="11"/>
                <w:szCs w:val="11"/>
              </w:rPr>
              <w:t>YE</w:t>
            </w:r>
            <w:r>
              <w:rPr>
                <w:w w:val="98"/>
                <w:sz w:val="11"/>
                <w:szCs w:val="11"/>
              </w:rPr>
              <w:t>L</w:t>
            </w:r>
            <w:r>
              <w:rPr>
                <w:spacing w:val="1"/>
                <w:w w:val="98"/>
                <w:sz w:val="11"/>
                <w:szCs w:val="11"/>
              </w:rPr>
              <w:t>E</w:t>
            </w:r>
            <w:r>
              <w:rPr>
                <w:w w:val="98"/>
                <w:sz w:val="11"/>
                <w:szCs w:val="11"/>
              </w:rPr>
              <w:t>N</w:t>
            </w:r>
            <w:r>
              <w:rPr>
                <w:spacing w:val="1"/>
                <w:w w:val="98"/>
                <w:sz w:val="11"/>
                <w:szCs w:val="11"/>
              </w:rPr>
              <w:t>GGA</w:t>
            </w:r>
            <w:r>
              <w:rPr>
                <w:w w:val="98"/>
                <w:sz w:val="11"/>
                <w:szCs w:val="11"/>
              </w:rPr>
              <w:t>R</w:t>
            </w:r>
            <w:r>
              <w:rPr>
                <w:spacing w:val="1"/>
                <w:w w:val="98"/>
                <w:sz w:val="11"/>
                <w:szCs w:val="11"/>
              </w:rPr>
              <w:t>AA</w:t>
            </w:r>
            <w:r>
              <w:rPr>
                <w:w w:val="98"/>
                <w:sz w:val="11"/>
                <w:szCs w:val="11"/>
              </w:rPr>
              <w:t>N</w:t>
            </w:r>
            <w:r>
              <w:rPr>
                <w:spacing w:val="8"/>
                <w:w w:val="98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URU</w:t>
            </w:r>
            <w:r>
              <w:rPr>
                <w:spacing w:val="1"/>
                <w:sz w:val="11"/>
                <w:szCs w:val="11"/>
              </w:rPr>
              <w:t>SA</w:t>
            </w:r>
            <w:r>
              <w:rPr>
                <w:sz w:val="11"/>
                <w:szCs w:val="11"/>
              </w:rPr>
              <w:t>N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r>
              <w:rPr>
                <w:spacing w:val="1"/>
                <w:w w:val="97"/>
                <w:sz w:val="11"/>
                <w:szCs w:val="11"/>
              </w:rPr>
              <w:t>PEME</w:t>
            </w:r>
            <w:r>
              <w:rPr>
                <w:w w:val="97"/>
                <w:sz w:val="11"/>
                <w:szCs w:val="11"/>
              </w:rPr>
              <w:t>RINT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H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N</w:t>
            </w:r>
            <w:r>
              <w:rPr>
                <w:spacing w:val="11"/>
                <w:w w:val="97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3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 w:rsidTr="00543FF7">
        <w:trPr>
          <w:trHeight w:hRule="exact" w:val="240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01.05.2.01</w:t>
            </w:r>
          </w:p>
        </w:tc>
        <w:tc>
          <w:tcPr>
            <w:tcW w:w="661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y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Urusan</w:t>
            </w:r>
            <w:proofErr w:type="spellEnd"/>
            <w:r>
              <w:rPr>
                <w:spacing w:val="2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-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4"/>
                <w:sz w:val="11"/>
                <w:szCs w:val="11"/>
              </w:rPr>
              <w:t>P</w:t>
            </w:r>
            <w:r>
              <w:rPr>
                <w:w w:val="114"/>
                <w:sz w:val="11"/>
                <w:szCs w:val="11"/>
              </w:rPr>
              <w:t>enugasan</w:t>
            </w:r>
            <w:proofErr w:type="spellEnd"/>
            <w:r>
              <w:rPr>
                <w:spacing w:val="3"/>
                <w:w w:val="11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3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900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01.05.2.01.001</w:t>
            </w:r>
          </w:p>
        </w:tc>
        <w:tc>
          <w:tcPr>
            <w:tcW w:w="313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47" w:right="155"/>
              <w:rPr>
                <w:sz w:val="11"/>
                <w:szCs w:val="11"/>
              </w:rPr>
            </w:pP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9"/>
                <w:sz w:val="11"/>
                <w:szCs w:val="11"/>
              </w:rPr>
              <w:t>W</w:t>
            </w:r>
            <w:r>
              <w:rPr>
                <w:w w:val="109"/>
                <w:sz w:val="11"/>
                <w:szCs w:val="11"/>
              </w:rPr>
              <w:t>awasan</w:t>
            </w:r>
            <w:proofErr w:type="spellEnd"/>
            <w:r>
              <w:rPr>
                <w:spacing w:val="4"/>
                <w:w w:val="109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on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 xml:space="preserve">l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rangka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07"/>
                <w:sz w:val="11"/>
                <w:szCs w:val="11"/>
              </w:rPr>
              <w:t>M</w:t>
            </w:r>
            <w:r>
              <w:rPr>
                <w:w w:val="107"/>
                <w:sz w:val="11"/>
                <w:szCs w:val="11"/>
              </w:rPr>
              <w:t>e</w:t>
            </w:r>
            <w:r>
              <w:rPr>
                <w:spacing w:val="1"/>
                <w:w w:val="107"/>
                <w:sz w:val="11"/>
                <w:szCs w:val="11"/>
              </w:rPr>
              <w:t>m</w:t>
            </w:r>
            <w:r>
              <w:rPr>
                <w:w w:val="107"/>
                <w:sz w:val="11"/>
                <w:szCs w:val="11"/>
              </w:rPr>
              <w:t>antapkan</w:t>
            </w:r>
            <w:proofErr w:type="spellEnd"/>
            <w:r>
              <w:rPr>
                <w:spacing w:val="5"/>
                <w:w w:val="107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-2"/>
                <w:sz w:val="11"/>
                <w:szCs w:val="11"/>
              </w:rPr>
              <w:t xml:space="preserve"> </w:t>
            </w:r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09"/>
                <w:sz w:val="11"/>
                <w:szCs w:val="11"/>
              </w:rPr>
              <w:t>c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 xml:space="preserve">,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-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Undang</w:t>
            </w:r>
            <w:proofErr w:type="spellEnd"/>
            <w:r>
              <w:rPr>
                <w:sz w:val="11"/>
                <w:szCs w:val="11"/>
              </w:rPr>
              <w:t xml:space="preserve">-  </w:t>
            </w:r>
            <w:proofErr w:type="spellStart"/>
            <w:r>
              <w:rPr>
                <w:sz w:val="11"/>
                <w:szCs w:val="11"/>
              </w:rPr>
              <w:t>Undang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Dasar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4"/>
                <w:sz w:val="11"/>
                <w:szCs w:val="11"/>
              </w:rPr>
              <w:t xml:space="preserve"> </w:t>
            </w:r>
            <w:r>
              <w:rPr>
                <w:w w:val="110"/>
                <w:sz w:val="11"/>
                <w:szCs w:val="11"/>
              </w:rPr>
              <w:t>Negara</w:t>
            </w:r>
            <w:r>
              <w:rPr>
                <w:spacing w:val="2"/>
                <w:w w:val="110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5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pub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97"/>
                <w:sz w:val="11"/>
                <w:szCs w:val="11"/>
              </w:rPr>
              <w:t>k</w:t>
            </w:r>
            <w:proofErr w:type="spellEnd"/>
            <w:r>
              <w:rPr>
                <w:w w:val="97"/>
                <w:sz w:val="11"/>
                <w:szCs w:val="11"/>
              </w:rPr>
              <w:t xml:space="preserve"> </w:t>
            </w:r>
            <w:r>
              <w:rPr>
                <w:w w:val="81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ndon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Tahun</w:t>
            </w:r>
            <w:proofErr w:type="spellEnd"/>
            <w:r>
              <w:rPr>
                <w:spacing w:val="25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1945,</w:t>
            </w:r>
            <w:r>
              <w:rPr>
                <w:spacing w:val="17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-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7"/>
                <w:sz w:val="11"/>
                <w:szCs w:val="11"/>
              </w:rPr>
              <w:t>B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ungg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81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  <w:r>
              <w:rPr>
                <w:w w:val="122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serta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</w:t>
            </w:r>
            <w:r>
              <w:rPr>
                <w:spacing w:val="1"/>
                <w:w w:val="112"/>
                <w:sz w:val="11"/>
                <w:szCs w:val="11"/>
              </w:rPr>
              <w:t>m</w:t>
            </w:r>
            <w:r>
              <w:rPr>
                <w:w w:val="112"/>
                <w:sz w:val="11"/>
                <w:szCs w:val="11"/>
              </w:rPr>
              <w:t>ertahanan</w:t>
            </w:r>
            <w:proofErr w:type="spellEnd"/>
            <w:r>
              <w:rPr>
                <w:spacing w:val="3"/>
                <w:w w:val="112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4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sz w:val="11"/>
                <w:szCs w:val="11"/>
              </w:rPr>
              <w:t>K</w:t>
            </w:r>
            <w:r>
              <w:rPr>
                <w:sz w:val="11"/>
                <w:szCs w:val="11"/>
              </w:rPr>
              <w:t>eutuhan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r>
              <w:rPr>
                <w:spacing w:val="6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g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 xml:space="preserve">a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5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pub</w:t>
            </w:r>
            <w:r>
              <w:rPr>
                <w:w w:val="78"/>
                <w:sz w:val="11"/>
                <w:szCs w:val="11"/>
              </w:rPr>
              <w:t>li</w:t>
            </w:r>
            <w:r>
              <w:rPr>
                <w:w w:val="97"/>
                <w:sz w:val="11"/>
                <w:szCs w:val="11"/>
              </w:rPr>
              <w:t>k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r>
              <w:rPr>
                <w:w w:val="81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ndon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2"/>
                <w:sz w:val="11"/>
                <w:szCs w:val="11"/>
              </w:rPr>
              <w:t>a</w:t>
            </w:r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3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10.026.000,00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59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 w:rsidTr="00543FF7">
        <w:trPr>
          <w:trHeight w:hRule="exact" w:val="240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01.06</w:t>
            </w:r>
          </w:p>
        </w:tc>
        <w:tc>
          <w:tcPr>
            <w:tcW w:w="661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pacing w:val="1"/>
                <w:sz w:val="11"/>
                <w:szCs w:val="11"/>
              </w:rPr>
              <w:t>P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OG</w:t>
            </w:r>
            <w:r>
              <w:rPr>
                <w:sz w:val="11"/>
                <w:szCs w:val="11"/>
              </w:rPr>
              <w:t>R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M</w:t>
            </w:r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pacing w:val="1"/>
                <w:w w:val="95"/>
                <w:sz w:val="11"/>
                <w:szCs w:val="11"/>
              </w:rPr>
              <w:t>PEMB</w:t>
            </w:r>
            <w:r>
              <w:rPr>
                <w:w w:val="95"/>
                <w:sz w:val="11"/>
                <w:szCs w:val="11"/>
              </w:rPr>
              <w:t>IN</w:t>
            </w:r>
            <w:r>
              <w:rPr>
                <w:spacing w:val="1"/>
                <w:w w:val="95"/>
                <w:sz w:val="11"/>
                <w:szCs w:val="11"/>
              </w:rPr>
              <w:t>AA</w:t>
            </w:r>
            <w:r>
              <w:rPr>
                <w:w w:val="95"/>
                <w:sz w:val="11"/>
                <w:szCs w:val="11"/>
              </w:rPr>
              <w:t>N</w:t>
            </w:r>
            <w:r>
              <w:rPr>
                <w:spacing w:val="8"/>
                <w:w w:val="95"/>
                <w:sz w:val="11"/>
                <w:szCs w:val="11"/>
              </w:rPr>
              <w:t xml:space="preserve"> </w:t>
            </w:r>
            <w:r>
              <w:rPr>
                <w:w w:val="95"/>
                <w:sz w:val="11"/>
                <w:szCs w:val="11"/>
              </w:rPr>
              <w:t>D</w:t>
            </w:r>
            <w:r>
              <w:rPr>
                <w:spacing w:val="1"/>
                <w:w w:val="95"/>
                <w:sz w:val="11"/>
                <w:szCs w:val="11"/>
              </w:rPr>
              <w:t>A</w:t>
            </w:r>
            <w:r>
              <w:rPr>
                <w:w w:val="95"/>
                <w:sz w:val="11"/>
                <w:szCs w:val="11"/>
              </w:rPr>
              <w:t>N</w:t>
            </w:r>
            <w:r>
              <w:rPr>
                <w:spacing w:val="-2"/>
                <w:w w:val="95"/>
                <w:sz w:val="11"/>
                <w:szCs w:val="11"/>
              </w:rPr>
              <w:t xml:space="preserve"> </w:t>
            </w:r>
            <w:r>
              <w:rPr>
                <w:spacing w:val="1"/>
                <w:sz w:val="11"/>
                <w:szCs w:val="11"/>
              </w:rPr>
              <w:t>PE</w:t>
            </w:r>
            <w:r>
              <w:rPr>
                <w:sz w:val="11"/>
                <w:szCs w:val="11"/>
              </w:rPr>
              <w:t>N</w:t>
            </w:r>
            <w:r>
              <w:rPr>
                <w:spacing w:val="1"/>
                <w:sz w:val="11"/>
                <w:szCs w:val="11"/>
              </w:rPr>
              <w:t>GAWASA</w:t>
            </w:r>
            <w:r>
              <w:rPr>
                <w:sz w:val="11"/>
                <w:szCs w:val="11"/>
              </w:rPr>
              <w:t>N</w:t>
            </w:r>
            <w:r>
              <w:rPr>
                <w:spacing w:val="-1"/>
                <w:sz w:val="11"/>
                <w:szCs w:val="11"/>
              </w:rPr>
              <w:t xml:space="preserve"> </w:t>
            </w:r>
            <w:r>
              <w:rPr>
                <w:spacing w:val="1"/>
                <w:w w:val="97"/>
                <w:sz w:val="11"/>
                <w:szCs w:val="11"/>
              </w:rPr>
              <w:t>PEME</w:t>
            </w:r>
            <w:r>
              <w:rPr>
                <w:w w:val="97"/>
                <w:sz w:val="11"/>
                <w:szCs w:val="11"/>
              </w:rPr>
              <w:t>RINT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H</w:t>
            </w:r>
            <w:r>
              <w:rPr>
                <w:spacing w:val="1"/>
                <w:w w:val="97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N</w:t>
            </w:r>
            <w:r>
              <w:rPr>
                <w:spacing w:val="11"/>
                <w:w w:val="97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r>
              <w:rPr>
                <w:spacing w:val="1"/>
                <w:w w:val="106"/>
                <w:sz w:val="11"/>
                <w:szCs w:val="11"/>
              </w:rPr>
              <w:t>E</w:t>
            </w:r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w w:val="90"/>
                <w:sz w:val="11"/>
                <w:szCs w:val="11"/>
              </w:rPr>
              <w:t>A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9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 w:rsidTr="00543FF7">
        <w:trPr>
          <w:trHeight w:hRule="exact" w:val="240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01.06.2.01</w:t>
            </w:r>
          </w:p>
        </w:tc>
        <w:tc>
          <w:tcPr>
            <w:tcW w:w="6616" w:type="dxa"/>
            <w:gridSpan w:val="5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w w:val="107"/>
                <w:sz w:val="11"/>
                <w:szCs w:val="11"/>
              </w:rPr>
              <w:t>F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ili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w w:val="108"/>
                <w:sz w:val="11"/>
                <w:szCs w:val="11"/>
              </w:rPr>
              <w:t>,</w:t>
            </w:r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5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nd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K</w:t>
            </w:r>
            <w:r>
              <w:rPr>
                <w:w w:val="108"/>
                <w:sz w:val="11"/>
                <w:szCs w:val="11"/>
              </w:rPr>
              <w:t>oo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122"/>
                <w:sz w:val="11"/>
                <w:szCs w:val="11"/>
              </w:rPr>
              <w:t>aa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dan</w:t>
            </w:r>
            <w:proofErr w:type="spellEnd"/>
            <w:r>
              <w:rPr>
                <w:spacing w:val="2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3"/>
                <w:sz w:val="11"/>
                <w:szCs w:val="11"/>
              </w:rPr>
              <w:t>P</w:t>
            </w:r>
            <w:r>
              <w:rPr>
                <w:w w:val="113"/>
                <w:sz w:val="11"/>
                <w:szCs w:val="11"/>
              </w:rPr>
              <w:t>engawasan</w:t>
            </w:r>
            <w:proofErr w:type="spellEnd"/>
            <w:r>
              <w:rPr>
                <w:spacing w:val="3"/>
                <w:w w:val="11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P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spacing w:val="1"/>
                <w:w w:val="104"/>
                <w:sz w:val="11"/>
                <w:szCs w:val="11"/>
              </w:rPr>
              <w:t>m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h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9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CE0059"/>
        </w:tc>
      </w:tr>
      <w:tr w:rsidR="00CE0059">
        <w:trPr>
          <w:trHeight w:hRule="exact" w:val="372"/>
        </w:trPr>
        <w:tc>
          <w:tcPr>
            <w:tcW w:w="1399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5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7</w:t>
            </w:r>
            <w:r>
              <w:rPr>
                <w:w w:val="97"/>
                <w:sz w:val="11"/>
                <w:szCs w:val="11"/>
              </w:rPr>
              <w:t>-</w:t>
            </w:r>
            <w:r>
              <w:rPr>
                <w:w w:val="108"/>
                <w:sz w:val="11"/>
                <w:szCs w:val="11"/>
              </w:rPr>
              <w:t>01.06.2.01.009</w:t>
            </w:r>
          </w:p>
        </w:tc>
        <w:tc>
          <w:tcPr>
            <w:tcW w:w="313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 w:line="250" w:lineRule="auto"/>
              <w:ind w:left="47" w:right="239"/>
              <w:rPr>
                <w:sz w:val="11"/>
                <w:szCs w:val="11"/>
              </w:rPr>
            </w:pPr>
            <w:proofErr w:type="spellStart"/>
            <w:r>
              <w:rPr>
                <w:w w:val="107"/>
                <w:sz w:val="11"/>
                <w:szCs w:val="11"/>
              </w:rPr>
              <w:t>F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ili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-2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6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kr</w:t>
            </w:r>
            <w:r>
              <w:rPr>
                <w:w w:val="108"/>
                <w:sz w:val="11"/>
                <w:szCs w:val="11"/>
              </w:rPr>
              <w:t>on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erencanaan</w:t>
            </w:r>
            <w:proofErr w:type="spellEnd"/>
            <w:r>
              <w:rPr>
                <w:spacing w:val="13"/>
                <w:w w:val="112"/>
                <w:sz w:val="11"/>
                <w:szCs w:val="11"/>
              </w:rPr>
              <w:t xml:space="preserve"> </w:t>
            </w:r>
            <w:r>
              <w:rPr>
                <w:spacing w:val="1"/>
                <w:w w:val="112"/>
                <w:sz w:val="11"/>
                <w:szCs w:val="11"/>
              </w:rPr>
              <w:t>P</w:t>
            </w:r>
            <w:r>
              <w:rPr>
                <w:w w:val="112"/>
                <w:sz w:val="11"/>
                <w:szCs w:val="11"/>
              </w:rPr>
              <w:t>e</w:t>
            </w:r>
            <w:r>
              <w:rPr>
                <w:spacing w:val="1"/>
                <w:w w:val="112"/>
                <w:sz w:val="11"/>
                <w:szCs w:val="11"/>
              </w:rPr>
              <w:t>m</w:t>
            </w:r>
            <w:r>
              <w:rPr>
                <w:w w:val="112"/>
                <w:sz w:val="11"/>
                <w:szCs w:val="11"/>
              </w:rPr>
              <w:t>bangunan</w:t>
            </w:r>
            <w:r>
              <w:rPr>
                <w:spacing w:val="-4"/>
                <w:w w:val="112"/>
                <w:sz w:val="11"/>
                <w:szCs w:val="11"/>
              </w:rPr>
              <w:t xml:space="preserve"> </w:t>
            </w:r>
            <w:r>
              <w:rPr>
                <w:w w:val="97"/>
                <w:sz w:val="11"/>
                <w:szCs w:val="11"/>
              </w:rPr>
              <w:t>D</w:t>
            </w:r>
            <w:bookmarkStart w:id="0" w:name="_GoBack"/>
            <w:bookmarkEnd w:id="0"/>
            <w:r>
              <w:rPr>
                <w:w w:val="122"/>
                <w:sz w:val="11"/>
                <w:szCs w:val="11"/>
              </w:rPr>
              <w:t>ae</w:t>
            </w:r>
            <w:r>
              <w:rPr>
                <w:w w:val="97"/>
                <w:sz w:val="11"/>
                <w:szCs w:val="11"/>
              </w:rPr>
              <w:t>r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 xml:space="preserve">h </w:t>
            </w:r>
            <w:proofErr w:type="spellStart"/>
            <w:r>
              <w:rPr>
                <w:w w:val="111"/>
                <w:sz w:val="11"/>
                <w:szCs w:val="11"/>
              </w:rPr>
              <w:t>dengan</w:t>
            </w:r>
            <w:proofErr w:type="spellEnd"/>
            <w:r>
              <w:rPr>
                <w:spacing w:val="10"/>
                <w:w w:val="111"/>
                <w:sz w:val="11"/>
                <w:szCs w:val="11"/>
              </w:rPr>
              <w:t xml:space="preserve"> </w:t>
            </w:r>
            <w:r>
              <w:rPr>
                <w:spacing w:val="1"/>
                <w:w w:val="111"/>
                <w:sz w:val="11"/>
                <w:szCs w:val="11"/>
              </w:rPr>
              <w:t>P</w:t>
            </w:r>
            <w:r>
              <w:rPr>
                <w:w w:val="111"/>
                <w:sz w:val="11"/>
                <w:szCs w:val="11"/>
              </w:rPr>
              <w:t>e</w:t>
            </w:r>
            <w:r>
              <w:rPr>
                <w:spacing w:val="1"/>
                <w:w w:val="111"/>
                <w:sz w:val="11"/>
                <w:szCs w:val="11"/>
              </w:rPr>
              <w:t>m</w:t>
            </w:r>
            <w:r>
              <w:rPr>
                <w:w w:val="111"/>
                <w:sz w:val="11"/>
                <w:szCs w:val="11"/>
              </w:rPr>
              <w:t>bangunan</w:t>
            </w:r>
            <w:r>
              <w:rPr>
                <w:spacing w:val="3"/>
                <w:w w:val="111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97"/>
                <w:sz w:val="11"/>
                <w:szCs w:val="11"/>
              </w:rPr>
              <w:t>D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122"/>
                <w:sz w:val="11"/>
                <w:szCs w:val="11"/>
              </w:rPr>
              <w:t>a</w:t>
            </w:r>
            <w:proofErr w:type="spellEnd"/>
          </w:p>
        </w:tc>
        <w:tc>
          <w:tcPr>
            <w:tcW w:w="17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Dana</w:t>
            </w:r>
            <w:r>
              <w:rPr>
                <w:spacing w:val="26"/>
                <w:sz w:val="11"/>
                <w:szCs w:val="11"/>
              </w:rPr>
              <w:t xml:space="preserve"> </w:t>
            </w:r>
            <w:proofErr w:type="spellStart"/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U</w:t>
            </w:r>
            <w:r>
              <w:rPr>
                <w:spacing w:val="1"/>
                <w:sz w:val="11"/>
                <w:szCs w:val="11"/>
              </w:rPr>
              <w:t>m</w:t>
            </w:r>
            <w:r>
              <w:rPr>
                <w:sz w:val="11"/>
                <w:szCs w:val="11"/>
              </w:rPr>
              <w:t>um</w:t>
            </w:r>
            <w:proofErr w:type="spellEnd"/>
            <w:r>
              <w:rPr>
                <w:spacing w:val="12"/>
                <w:sz w:val="11"/>
                <w:szCs w:val="11"/>
              </w:rPr>
              <w:t xml:space="preserve"> </w:t>
            </w:r>
            <w:r>
              <w:rPr>
                <w:sz w:val="11"/>
                <w:szCs w:val="11"/>
              </w:rPr>
              <w:t>(D</w:t>
            </w:r>
            <w:r>
              <w:rPr>
                <w:spacing w:val="1"/>
                <w:sz w:val="11"/>
                <w:szCs w:val="11"/>
              </w:rPr>
              <w:t>A</w:t>
            </w:r>
            <w:r>
              <w:rPr>
                <w:sz w:val="11"/>
                <w:szCs w:val="11"/>
              </w:rPr>
              <w:t>U)</w:t>
            </w:r>
          </w:p>
        </w:tc>
        <w:tc>
          <w:tcPr>
            <w:tcW w:w="1741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"/>
              <w:rPr>
                <w:sz w:val="11"/>
                <w:szCs w:val="11"/>
              </w:rPr>
            </w:pPr>
            <w:proofErr w:type="spellStart"/>
            <w:r>
              <w:rPr>
                <w:w w:val="8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o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25"/>
                <w:sz w:val="11"/>
                <w:szCs w:val="11"/>
              </w:rPr>
              <w:t>s</w:t>
            </w:r>
            <w:r>
              <w:rPr>
                <w:w w:val="78"/>
                <w:sz w:val="11"/>
                <w:szCs w:val="11"/>
              </w:rPr>
              <w:t>i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b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78"/>
                <w:sz w:val="11"/>
                <w:szCs w:val="11"/>
              </w:rPr>
              <w:t>l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104"/>
                <w:sz w:val="11"/>
                <w:szCs w:val="11"/>
              </w:rPr>
              <w:t>m</w:t>
            </w:r>
            <w:proofErr w:type="spellEnd"/>
            <w:r>
              <w:rPr>
                <w:spacing w:val="3"/>
                <w:sz w:val="11"/>
                <w:szCs w:val="11"/>
              </w:rPr>
              <w:t xml:space="preserve"> </w:t>
            </w:r>
            <w:proofErr w:type="spellStart"/>
            <w:r>
              <w:rPr>
                <w:w w:val="108"/>
                <w:sz w:val="11"/>
                <w:szCs w:val="11"/>
              </w:rPr>
              <w:t>d</w:t>
            </w:r>
            <w:r>
              <w:rPr>
                <w:w w:val="78"/>
                <w:sz w:val="11"/>
                <w:szCs w:val="11"/>
              </w:rPr>
              <w:t>i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22"/>
                <w:sz w:val="11"/>
                <w:szCs w:val="11"/>
              </w:rPr>
              <w:t>e</w:t>
            </w:r>
            <w:r>
              <w:rPr>
                <w:w w:val="108"/>
                <w:sz w:val="11"/>
                <w:szCs w:val="11"/>
              </w:rPr>
              <w:t>n</w:t>
            </w:r>
            <w:r>
              <w:rPr>
                <w:w w:val="97"/>
                <w:sz w:val="11"/>
                <w:szCs w:val="11"/>
              </w:rPr>
              <w:t>t</w:t>
            </w:r>
            <w:r>
              <w:rPr>
                <w:w w:val="108"/>
                <w:sz w:val="11"/>
                <w:szCs w:val="11"/>
              </w:rPr>
              <w:t>u</w:t>
            </w:r>
            <w:r>
              <w:rPr>
                <w:w w:val="97"/>
                <w:sz w:val="11"/>
                <w:szCs w:val="11"/>
              </w:rPr>
              <w:t>k</w:t>
            </w:r>
            <w:r>
              <w:rPr>
                <w:w w:val="122"/>
                <w:sz w:val="11"/>
                <w:szCs w:val="11"/>
              </w:rPr>
              <w:t>a</w:t>
            </w:r>
            <w:r>
              <w:rPr>
                <w:w w:val="108"/>
                <w:sz w:val="11"/>
                <w:szCs w:val="11"/>
              </w:rPr>
              <w:t>n</w:t>
            </w:r>
            <w:proofErr w:type="spellEnd"/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95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8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2.294.000,00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CE0059" w:rsidRDefault="004F5FDA">
            <w:pPr>
              <w:spacing w:before="28"/>
              <w:ind w:right="59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</w:tr>
      <w:tr w:rsidR="00CE0059" w:rsidTr="00543FF7">
        <w:trPr>
          <w:trHeight w:hRule="exact" w:val="240"/>
        </w:trPr>
        <w:tc>
          <w:tcPr>
            <w:tcW w:w="8015" w:type="dxa"/>
            <w:gridSpan w:val="6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48"/>
              <w:jc w:val="right"/>
              <w:rPr>
                <w:sz w:val="11"/>
                <w:szCs w:val="11"/>
              </w:rPr>
            </w:pPr>
            <w:r>
              <w:rPr>
                <w:w w:val="125"/>
                <w:sz w:val="11"/>
                <w:szCs w:val="11"/>
              </w:rPr>
              <w:t>J</w:t>
            </w:r>
            <w:r>
              <w:rPr>
                <w:w w:val="97"/>
                <w:sz w:val="11"/>
                <w:szCs w:val="11"/>
              </w:rPr>
              <w:t>U</w:t>
            </w:r>
            <w:r>
              <w:rPr>
                <w:spacing w:val="1"/>
                <w:w w:val="91"/>
                <w:sz w:val="11"/>
                <w:szCs w:val="11"/>
              </w:rPr>
              <w:t>M</w:t>
            </w:r>
            <w:r>
              <w:rPr>
                <w:w w:val="88"/>
                <w:sz w:val="11"/>
                <w:szCs w:val="11"/>
              </w:rPr>
              <w:t>L</w:t>
            </w:r>
            <w:r>
              <w:rPr>
                <w:spacing w:val="1"/>
                <w:w w:val="90"/>
                <w:sz w:val="11"/>
                <w:szCs w:val="11"/>
              </w:rPr>
              <w:t>A</w:t>
            </w:r>
            <w:r>
              <w:rPr>
                <w:w w:val="97"/>
                <w:sz w:val="11"/>
                <w:szCs w:val="11"/>
              </w:rPr>
              <w:t>H</w:t>
            </w:r>
          </w:p>
        </w:tc>
        <w:tc>
          <w:tcPr>
            <w:tcW w:w="1225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91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1.233.323.036,00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623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10.091.000,00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right="53"/>
              <w:jc w:val="right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0,00</w:t>
            </w:r>
          </w:p>
        </w:tc>
        <w:tc>
          <w:tcPr>
            <w:tcW w:w="138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CE0059" w:rsidRDefault="004F5FDA">
            <w:pPr>
              <w:spacing w:before="28"/>
              <w:ind w:left="479"/>
              <w:rPr>
                <w:sz w:val="11"/>
                <w:szCs w:val="11"/>
              </w:rPr>
            </w:pPr>
            <w:r>
              <w:rPr>
                <w:w w:val="108"/>
                <w:sz w:val="11"/>
                <w:szCs w:val="11"/>
              </w:rPr>
              <w:t>1.243.414.036,00</w:t>
            </w:r>
          </w:p>
        </w:tc>
        <w:tc>
          <w:tcPr>
            <w:tcW w:w="1219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7888" w:type="dxa"/>
            <w:gridSpan w:val="5"/>
            <w:tcBorders>
              <w:top w:val="single" w:sz="6" w:space="0" w:color="2B2B2B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2640" w:right="2617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b/>
                <w:spacing w:val="1"/>
                <w:w w:val="113"/>
                <w:sz w:val="14"/>
                <w:szCs w:val="14"/>
              </w:rPr>
              <w:t>Rencan</w:t>
            </w:r>
            <w:r>
              <w:rPr>
                <w:b/>
                <w:w w:val="113"/>
                <w:sz w:val="14"/>
                <w:szCs w:val="14"/>
              </w:rPr>
              <w:t>a</w:t>
            </w:r>
            <w:proofErr w:type="spellEnd"/>
            <w:r>
              <w:rPr>
                <w:b/>
                <w:spacing w:val="7"/>
                <w:w w:val="113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spacing w:val="1"/>
                <w:w w:val="128"/>
                <w:sz w:val="14"/>
                <w:szCs w:val="14"/>
              </w:rPr>
              <w:t>e</w:t>
            </w:r>
            <w:r>
              <w:rPr>
                <w:b/>
                <w:spacing w:val="1"/>
                <w:w w:val="112"/>
                <w:sz w:val="14"/>
                <w:szCs w:val="14"/>
              </w:rPr>
              <w:t>n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89"/>
                <w:sz w:val="14"/>
                <w:szCs w:val="14"/>
              </w:rPr>
              <w:t>r</w:t>
            </w:r>
            <w:r>
              <w:rPr>
                <w:b/>
                <w:w w:val="102"/>
                <w:sz w:val="14"/>
                <w:szCs w:val="14"/>
              </w:rPr>
              <w:t>i</w:t>
            </w:r>
            <w:r>
              <w:rPr>
                <w:b/>
                <w:spacing w:val="1"/>
                <w:w w:val="102"/>
                <w:sz w:val="14"/>
                <w:szCs w:val="14"/>
              </w:rPr>
              <w:t>k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12"/>
                <w:sz w:val="14"/>
                <w:szCs w:val="14"/>
              </w:rPr>
              <w:t>n</w:t>
            </w:r>
            <w:proofErr w:type="spellEnd"/>
            <w:r>
              <w:rPr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Dan</w:t>
            </w:r>
            <w:r>
              <w:rPr>
                <w:b/>
                <w:sz w:val="14"/>
                <w:szCs w:val="14"/>
              </w:rPr>
              <w:t xml:space="preserve">a </w:t>
            </w:r>
            <w:r>
              <w:rPr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12"/>
                <w:sz w:val="14"/>
                <w:szCs w:val="14"/>
              </w:rPr>
              <w:t>p</w:t>
            </w:r>
            <w:r>
              <w:rPr>
                <w:b/>
                <w:spacing w:val="1"/>
                <w:w w:val="128"/>
                <w:sz w:val="14"/>
                <w:szCs w:val="14"/>
              </w:rPr>
              <w:t>e</w:t>
            </w:r>
            <w:r>
              <w:rPr>
                <w:b/>
                <w:w w:val="89"/>
                <w:sz w:val="14"/>
                <w:szCs w:val="14"/>
              </w:rPr>
              <w:t>r</w:t>
            </w:r>
            <w:r>
              <w:rPr>
                <w:b/>
                <w:spacing w:val="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pacing w:val="1"/>
                <w:sz w:val="14"/>
                <w:szCs w:val="14"/>
              </w:rPr>
              <w:t>Bu</w:t>
            </w:r>
            <w:r>
              <w:rPr>
                <w:b/>
                <w:sz w:val="14"/>
                <w:szCs w:val="14"/>
              </w:rPr>
              <w:t>l</w:t>
            </w:r>
            <w:r>
              <w:rPr>
                <w:b/>
                <w:spacing w:val="1"/>
                <w:sz w:val="14"/>
                <w:szCs w:val="14"/>
              </w:rPr>
              <w:t>a</w:t>
            </w:r>
            <w:r>
              <w:rPr>
                <w:b/>
                <w:sz w:val="14"/>
                <w:szCs w:val="14"/>
              </w:rPr>
              <w:t>n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pacing w:val="9"/>
                <w:sz w:val="14"/>
                <w:szCs w:val="14"/>
              </w:rPr>
              <w:t xml:space="preserve"> </w:t>
            </w:r>
            <w:r>
              <w:rPr>
                <w:b/>
                <w:w w:val="79"/>
                <w:sz w:val="14"/>
                <w:szCs w:val="14"/>
              </w:rPr>
              <w:t>*</w:t>
            </w:r>
            <w:r>
              <w:rPr>
                <w:b/>
                <w:w w:val="101"/>
                <w:sz w:val="14"/>
                <w:szCs w:val="14"/>
              </w:rPr>
              <w:t>)</w:t>
            </w:r>
          </w:p>
        </w:tc>
        <w:tc>
          <w:tcPr>
            <w:tcW w:w="127" w:type="dxa"/>
            <w:tcBorders>
              <w:top w:val="single" w:sz="6" w:space="0" w:color="2B2B2B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single" w:sz="6" w:space="0" w:color="2B2B2B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31"/>
                <w:sz w:val="14"/>
                <w:szCs w:val="14"/>
              </w:rPr>
              <w:t>J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nu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w w:val="81"/>
                <w:sz w:val="14"/>
                <w:szCs w:val="14"/>
              </w:rPr>
              <w:t>i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4F5FDA">
            <w:pPr>
              <w:spacing w:before="24"/>
              <w:ind w:left="10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,</w:t>
            </w:r>
            <w:r>
              <w:rPr>
                <w:spacing w:val="1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4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1"/>
                <w:w w:val="131"/>
                <w:sz w:val="14"/>
                <w:szCs w:val="14"/>
              </w:rPr>
              <w:t>J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nu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w w:val="81"/>
                <w:sz w:val="14"/>
                <w:szCs w:val="14"/>
              </w:rPr>
              <w:t>i</w:t>
            </w:r>
            <w:proofErr w:type="spellEnd"/>
            <w:r>
              <w:rPr>
                <w:spacing w:val="5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202</w:t>
            </w:r>
            <w:r>
              <w:rPr>
                <w:w w:val="113"/>
                <w:sz w:val="14"/>
                <w:szCs w:val="14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12"/>
                <w:sz w:val="14"/>
                <w:szCs w:val="14"/>
              </w:rPr>
              <w:t>F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13"/>
                <w:sz w:val="14"/>
                <w:szCs w:val="14"/>
              </w:rPr>
              <w:t>b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w w:val="81"/>
                <w:sz w:val="14"/>
                <w:szCs w:val="14"/>
              </w:rPr>
              <w:t>i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95"/>
                <w:sz w:val="14"/>
                <w:szCs w:val="14"/>
              </w:rPr>
              <w:t>M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2"/>
                <w:sz w:val="14"/>
                <w:szCs w:val="14"/>
              </w:rPr>
              <w:t>t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4F5FDA">
            <w:pPr>
              <w:spacing w:before="24"/>
              <w:ind w:left="276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02"/>
                <w:sz w:val="14"/>
                <w:szCs w:val="14"/>
              </w:rPr>
              <w:t>D</w:t>
            </w:r>
            <w:r>
              <w:rPr>
                <w:w w:val="81"/>
                <w:sz w:val="14"/>
                <w:szCs w:val="14"/>
              </w:rPr>
              <w:t>i</w:t>
            </w:r>
            <w:r>
              <w:rPr>
                <w:spacing w:val="1"/>
                <w:w w:val="131"/>
                <w:sz w:val="14"/>
                <w:szCs w:val="14"/>
              </w:rPr>
              <w:t>s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2"/>
                <w:sz w:val="14"/>
                <w:szCs w:val="14"/>
              </w:rPr>
              <w:t>t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w w:val="81"/>
                <w:sz w:val="14"/>
                <w:szCs w:val="14"/>
              </w:rPr>
              <w:t>j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w w:val="81"/>
                <w:sz w:val="14"/>
                <w:szCs w:val="14"/>
              </w:rPr>
              <w:t>i</w:t>
            </w:r>
            <w:proofErr w:type="spellEnd"/>
            <w:r>
              <w:rPr>
                <w:spacing w:val="5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1"/>
                <w:w w:val="113"/>
                <w:sz w:val="14"/>
                <w:szCs w:val="14"/>
              </w:rPr>
              <w:t>o</w:t>
            </w:r>
            <w:r>
              <w:rPr>
                <w:w w:val="81"/>
                <w:sz w:val="14"/>
                <w:szCs w:val="14"/>
              </w:rPr>
              <w:t>l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13"/>
                <w:sz w:val="14"/>
                <w:szCs w:val="14"/>
              </w:rPr>
              <w:t>h</w:t>
            </w:r>
            <w:proofErr w:type="spellEnd"/>
            <w:r>
              <w:rPr>
                <w:w w:val="113"/>
                <w:sz w:val="14"/>
                <w:szCs w:val="14"/>
              </w:rPr>
              <w:t>,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0059" w:rsidRDefault="004F5FDA">
            <w:pPr>
              <w:spacing w:before="24"/>
              <w:ind w:left="822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02"/>
                <w:sz w:val="14"/>
                <w:szCs w:val="14"/>
              </w:rPr>
              <w:t>D</w:t>
            </w:r>
            <w:r>
              <w:rPr>
                <w:w w:val="81"/>
                <w:sz w:val="14"/>
                <w:szCs w:val="14"/>
              </w:rPr>
              <w:t>i</w:t>
            </w:r>
            <w:r>
              <w:rPr>
                <w:spacing w:val="1"/>
                <w:w w:val="131"/>
                <w:sz w:val="14"/>
                <w:szCs w:val="14"/>
              </w:rPr>
              <w:t>s</w:t>
            </w:r>
            <w:r>
              <w:rPr>
                <w:w w:val="81"/>
                <w:sz w:val="14"/>
                <w:szCs w:val="14"/>
              </w:rPr>
              <w:t>i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p</w:t>
            </w:r>
            <w:r>
              <w:rPr>
                <w:spacing w:val="1"/>
                <w:w w:val="102"/>
                <w:sz w:val="14"/>
                <w:szCs w:val="14"/>
              </w:rPr>
              <w:t>k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13"/>
                <w:sz w:val="14"/>
                <w:szCs w:val="14"/>
              </w:rPr>
              <w:t>n</w:t>
            </w:r>
            <w:proofErr w:type="spellEnd"/>
            <w:r>
              <w:rPr>
                <w:spacing w:val="6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1"/>
                <w:w w:val="113"/>
                <w:sz w:val="14"/>
                <w:szCs w:val="14"/>
              </w:rPr>
              <w:t>o</w:t>
            </w:r>
            <w:r>
              <w:rPr>
                <w:w w:val="81"/>
                <w:sz w:val="14"/>
                <w:szCs w:val="14"/>
              </w:rPr>
              <w:t>l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13"/>
                <w:sz w:val="14"/>
                <w:szCs w:val="14"/>
              </w:rPr>
              <w:t>h</w:t>
            </w:r>
            <w:proofErr w:type="spellEnd"/>
            <w:r>
              <w:rPr>
                <w:w w:val="113"/>
                <w:sz w:val="14"/>
                <w:szCs w:val="14"/>
              </w:rPr>
              <w:t>,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r>
              <w:rPr>
                <w:spacing w:val="1"/>
                <w:w w:val="94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p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w w:val="81"/>
                <w:sz w:val="14"/>
                <w:szCs w:val="14"/>
              </w:rPr>
              <w:t>il</w:t>
            </w:r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4F5FDA">
            <w:pPr>
              <w:spacing w:before="24"/>
              <w:ind w:left="66" w:right="-36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17"/>
                <w:sz w:val="14"/>
                <w:szCs w:val="14"/>
              </w:rPr>
              <w:t>Penggun</w:t>
            </w:r>
            <w:r>
              <w:rPr>
                <w:w w:val="117"/>
                <w:sz w:val="14"/>
                <w:szCs w:val="14"/>
              </w:rPr>
              <w:t>a</w:t>
            </w:r>
            <w:proofErr w:type="spellEnd"/>
            <w:r>
              <w:rPr>
                <w:spacing w:val="2"/>
                <w:w w:val="11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1"/>
                <w:w w:val="94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ngg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01"/>
                <w:sz w:val="14"/>
                <w:szCs w:val="14"/>
              </w:rPr>
              <w:t>r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13"/>
                <w:sz w:val="14"/>
                <w:szCs w:val="14"/>
              </w:rPr>
              <w:t>n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0059" w:rsidRDefault="004F5FDA">
            <w:pPr>
              <w:spacing w:before="24"/>
              <w:ind w:left="1086" w:right="1223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22"/>
                <w:sz w:val="14"/>
                <w:szCs w:val="14"/>
              </w:rPr>
              <w:t>PP</w:t>
            </w:r>
            <w:r>
              <w:rPr>
                <w:spacing w:val="1"/>
                <w:w w:val="94"/>
                <w:sz w:val="14"/>
                <w:szCs w:val="14"/>
              </w:rPr>
              <w:t>K</w:t>
            </w:r>
            <w:r>
              <w:rPr>
                <w:w w:val="102"/>
                <w:sz w:val="14"/>
                <w:szCs w:val="14"/>
              </w:rPr>
              <w:t>D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r>
              <w:rPr>
                <w:spacing w:val="1"/>
                <w:w w:val="95"/>
                <w:sz w:val="14"/>
                <w:szCs w:val="14"/>
              </w:rPr>
              <w:t>M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81"/>
                <w:sz w:val="14"/>
                <w:szCs w:val="14"/>
              </w:rPr>
              <w:t>i</w:t>
            </w:r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31"/>
                <w:sz w:val="14"/>
                <w:szCs w:val="14"/>
              </w:rPr>
              <w:t>J</w:t>
            </w:r>
            <w:r>
              <w:rPr>
                <w:spacing w:val="1"/>
                <w:w w:val="113"/>
                <w:sz w:val="14"/>
                <w:szCs w:val="14"/>
              </w:rPr>
              <w:t>un</w:t>
            </w:r>
            <w:r>
              <w:rPr>
                <w:w w:val="81"/>
                <w:sz w:val="14"/>
                <w:szCs w:val="14"/>
              </w:rPr>
              <w:t>i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31"/>
                <w:sz w:val="14"/>
                <w:szCs w:val="14"/>
              </w:rPr>
              <w:t>J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w w:val="81"/>
                <w:sz w:val="14"/>
                <w:szCs w:val="14"/>
              </w:rPr>
              <w:t>li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94"/>
                <w:sz w:val="14"/>
                <w:szCs w:val="14"/>
              </w:rPr>
              <w:t>A</w:t>
            </w:r>
            <w:r>
              <w:rPr>
                <w:spacing w:val="1"/>
                <w:w w:val="113"/>
                <w:sz w:val="14"/>
                <w:szCs w:val="14"/>
              </w:rPr>
              <w:t>gu</w:t>
            </w:r>
            <w:r>
              <w:rPr>
                <w:spacing w:val="1"/>
                <w:w w:val="131"/>
                <w:sz w:val="14"/>
                <w:szCs w:val="14"/>
              </w:rPr>
              <w:t>s</w:t>
            </w:r>
            <w:r>
              <w:rPr>
                <w:w w:val="102"/>
                <w:sz w:val="14"/>
                <w:szCs w:val="14"/>
              </w:rPr>
              <w:t>t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w w:val="131"/>
                <w:sz w:val="14"/>
                <w:szCs w:val="14"/>
              </w:rPr>
              <w:t>s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r>
              <w:rPr>
                <w:spacing w:val="1"/>
                <w:w w:val="122"/>
                <w:sz w:val="14"/>
                <w:szCs w:val="14"/>
              </w:rPr>
              <w:t>S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13"/>
                <w:sz w:val="14"/>
                <w:szCs w:val="14"/>
              </w:rPr>
              <w:t>p</w:t>
            </w:r>
            <w:r>
              <w:rPr>
                <w:w w:val="102"/>
                <w:sz w:val="14"/>
                <w:szCs w:val="14"/>
              </w:rPr>
              <w:t>t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09"/>
                <w:sz w:val="14"/>
                <w:szCs w:val="14"/>
              </w:rPr>
              <w:t>m</w:t>
            </w:r>
            <w:r>
              <w:rPr>
                <w:spacing w:val="1"/>
                <w:w w:val="113"/>
                <w:sz w:val="14"/>
                <w:szCs w:val="14"/>
              </w:rPr>
              <w:t>b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1"/>
                <w:sz w:val="14"/>
                <w:szCs w:val="14"/>
              </w:rPr>
              <w:t>r</w:t>
            </w:r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543FF7" w:rsidTr="00FD012A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3FF7" w:rsidRDefault="00543FF7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10"/>
                <w:sz w:val="14"/>
                <w:szCs w:val="14"/>
              </w:rPr>
              <w:t>O</w:t>
            </w:r>
            <w:r>
              <w:rPr>
                <w:spacing w:val="1"/>
                <w:w w:val="102"/>
                <w:sz w:val="14"/>
                <w:szCs w:val="14"/>
              </w:rPr>
              <w:t>k</w:t>
            </w:r>
            <w:r>
              <w:rPr>
                <w:w w:val="102"/>
                <w:sz w:val="14"/>
                <w:szCs w:val="14"/>
              </w:rPr>
              <w:t>t</w:t>
            </w:r>
            <w:r>
              <w:rPr>
                <w:spacing w:val="1"/>
                <w:w w:val="113"/>
                <w:sz w:val="14"/>
                <w:szCs w:val="14"/>
              </w:rPr>
              <w:t>ob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1"/>
                <w:sz w:val="14"/>
                <w:szCs w:val="14"/>
              </w:rPr>
              <w:t>r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3FF7" w:rsidRDefault="00543FF7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543FF7" w:rsidRDefault="00543FF7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/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 w:rsidP="00543FF7">
            <w:pPr>
              <w:jc w:val="center"/>
            </w:pPr>
            <w:r w:rsidRPr="00543FF7">
              <w:rPr>
                <w:sz w:val="14"/>
                <w:szCs w:val="14"/>
              </w:rPr>
              <w:t xml:space="preserve">ANDI IRWAN, </w:t>
            </w:r>
            <w:proofErr w:type="spellStart"/>
            <w:r w:rsidRPr="00543FF7">
              <w:rPr>
                <w:sz w:val="14"/>
                <w:szCs w:val="14"/>
              </w:rPr>
              <w:t>S.Pd</w:t>
            </w:r>
            <w:proofErr w:type="spellEnd"/>
            <w:r w:rsidRPr="00543FF7">
              <w:rPr>
                <w:sz w:val="14"/>
                <w:szCs w:val="14"/>
              </w:rPr>
              <w:t>, M</w:t>
            </w:r>
            <w:proofErr w:type="gramStart"/>
            <w:r w:rsidRPr="00543FF7">
              <w:rPr>
                <w:sz w:val="14"/>
                <w:szCs w:val="14"/>
              </w:rPr>
              <w:t>..</w:t>
            </w:r>
            <w:proofErr w:type="gramEnd"/>
            <w:r w:rsidRPr="00543FF7">
              <w:rPr>
                <w:sz w:val="14"/>
                <w:szCs w:val="14"/>
              </w:rPr>
              <w:t>M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/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>
            <w:pPr>
              <w:spacing w:before="24"/>
              <w:ind w:left="696"/>
              <w:rPr>
                <w:sz w:val="14"/>
                <w:szCs w:val="14"/>
              </w:rPr>
            </w:pPr>
            <w:r>
              <w:rPr>
                <w:spacing w:val="1"/>
                <w:w w:val="110"/>
                <w:sz w:val="14"/>
                <w:szCs w:val="14"/>
              </w:rPr>
              <w:t>D</w:t>
            </w:r>
            <w:r>
              <w:rPr>
                <w:w w:val="110"/>
                <w:sz w:val="14"/>
                <w:szCs w:val="14"/>
              </w:rPr>
              <w:t>r</w:t>
            </w:r>
            <w:r>
              <w:rPr>
                <w:spacing w:val="1"/>
                <w:w w:val="110"/>
                <w:sz w:val="14"/>
                <w:szCs w:val="14"/>
              </w:rPr>
              <w:t>s</w:t>
            </w:r>
            <w:r>
              <w:rPr>
                <w:w w:val="110"/>
                <w:sz w:val="14"/>
                <w:szCs w:val="14"/>
              </w:rPr>
              <w:t>.</w:t>
            </w:r>
            <w:r>
              <w:rPr>
                <w:spacing w:val="2"/>
                <w:w w:val="110"/>
                <w:sz w:val="14"/>
                <w:szCs w:val="14"/>
              </w:rPr>
              <w:t xml:space="preserve"> </w:t>
            </w:r>
            <w:r>
              <w:rPr>
                <w:spacing w:val="1"/>
                <w:sz w:val="14"/>
                <w:szCs w:val="14"/>
              </w:rPr>
              <w:t>MUHTAR</w:t>
            </w:r>
            <w:r>
              <w:rPr>
                <w:sz w:val="14"/>
                <w:szCs w:val="14"/>
              </w:rPr>
              <w:t>,</w:t>
            </w:r>
            <w:r>
              <w:rPr>
                <w:spacing w:val="12"/>
                <w:sz w:val="14"/>
                <w:szCs w:val="14"/>
              </w:rPr>
              <w:t xml:space="preserve"> </w:t>
            </w:r>
            <w:r>
              <w:rPr>
                <w:spacing w:val="1"/>
                <w:sz w:val="14"/>
                <w:szCs w:val="14"/>
              </w:rPr>
              <w:t>M</w:t>
            </w:r>
            <w:r>
              <w:rPr>
                <w:sz w:val="14"/>
                <w:szCs w:val="14"/>
              </w:rPr>
              <w:t>M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543FF7" w:rsidRDefault="00543FF7"/>
        </w:tc>
      </w:tr>
      <w:tr w:rsidR="00543FF7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3FF7" w:rsidRDefault="00543FF7">
            <w:pPr>
              <w:spacing w:before="24"/>
              <w:ind w:left="47"/>
              <w:rPr>
                <w:sz w:val="14"/>
                <w:szCs w:val="14"/>
              </w:rPr>
            </w:pPr>
            <w:r>
              <w:rPr>
                <w:spacing w:val="1"/>
                <w:w w:val="102"/>
                <w:sz w:val="14"/>
                <w:szCs w:val="14"/>
              </w:rPr>
              <w:t>N</w:t>
            </w:r>
            <w:r>
              <w:rPr>
                <w:spacing w:val="1"/>
                <w:w w:val="113"/>
                <w:sz w:val="14"/>
                <w:szCs w:val="14"/>
              </w:rPr>
              <w:t>o</w:t>
            </w:r>
            <w:r>
              <w:rPr>
                <w:spacing w:val="1"/>
                <w:w w:val="102"/>
                <w:sz w:val="14"/>
                <w:szCs w:val="14"/>
              </w:rPr>
              <w:t>v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09"/>
                <w:sz w:val="14"/>
                <w:szCs w:val="14"/>
              </w:rPr>
              <w:t>m</w:t>
            </w:r>
            <w:r>
              <w:rPr>
                <w:spacing w:val="1"/>
                <w:w w:val="113"/>
                <w:sz w:val="14"/>
                <w:szCs w:val="14"/>
              </w:rPr>
              <w:t>b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1"/>
                <w:sz w:val="14"/>
                <w:szCs w:val="14"/>
              </w:rPr>
              <w:t>r</w:t>
            </w:r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43FF7" w:rsidRDefault="00543FF7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543FF7" w:rsidRDefault="00543FF7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/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FF7" w:rsidRPr="00543FF7" w:rsidRDefault="00543FF7" w:rsidP="00543FF7">
            <w:pPr>
              <w:jc w:val="center"/>
              <w:rPr>
                <w:sz w:val="14"/>
                <w:szCs w:val="14"/>
              </w:rPr>
            </w:pPr>
            <w:r w:rsidRPr="00543FF7">
              <w:rPr>
                <w:sz w:val="14"/>
                <w:szCs w:val="14"/>
              </w:rPr>
              <w:t>NIP 198204132006041015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/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FF7" w:rsidRDefault="00543FF7">
            <w:pPr>
              <w:spacing w:before="24"/>
              <w:ind w:left="456"/>
              <w:rPr>
                <w:sz w:val="14"/>
                <w:szCs w:val="14"/>
              </w:rPr>
            </w:pPr>
            <w:r>
              <w:rPr>
                <w:spacing w:val="1"/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IP</w:t>
            </w:r>
            <w:r>
              <w:rPr>
                <w:spacing w:val="1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19680104199601100</w:t>
            </w:r>
            <w:r>
              <w:rPr>
                <w:w w:val="113"/>
                <w:sz w:val="14"/>
                <w:szCs w:val="14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543FF7" w:rsidRDefault="00543FF7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left="47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02"/>
                <w:sz w:val="14"/>
                <w:szCs w:val="14"/>
              </w:rPr>
              <w:t>D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31"/>
                <w:sz w:val="14"/>
                <w:szCs w:val="14"/>
              </w:rPr>
              <w:t>s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spacing w:val="1"/>
                <w:w w:val="109"/>
                <w:sz w:val="14"/>
                <w:szCs w:val="14"/>
              </w:rPr>
              <w:t>m</w:t>
            </w:r>
            <w:r>
              <w:rPr>
                <w:spacing w:val="1"/>
                <w:w w:val="113"/>
                <w:sz w:val="14"/>
                <w:szCs w:val="14"/>
              </w:rPr>
              <w:t>b</w:t>
            </w:r>
            <w:r>
              <w:rPr>
                <w:spacing w:val="1"/>
                <w:w w:val="128"/>
                <w:sz w:val="14"/>
                <w:szCs w:val="14"/>
              </w:rPr>
              <w:t>e</w:t>
            </w:r>
            <w:r>
              <w:rPr>
                <w:w w:val="101"/>
                <w:sz w:val="14"/>
                <w:szCs w:val="14"/>
              </w:rPr>
              <w:t>r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nil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nil"/>
              <w:right w:val="single" w:sz="1" w:space="0" w:color="000000"/>
            </w:tcBorders>
          </w:tcPr>
          <w:p w:rsidR="00CE0059" w:rsidRDefault="00CE0059"/>
        </w:tc>
      </w:tr>
      <w:tr w:rsidR="00CE0059" w:rsidTr="00543FF7">
        <w:trPr>
          <w:trHeight w:hRule="exact" w:val="264"/>
        </w:trPr>
        <w:tc>
          <w:tcPr>
            <w:tcW w:w="22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52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w w:val="131"/>
                <w:sz w:val="14"/>
                <w:szCs w:val="14"/>
              </w:rPr>
              <w:t>J</w:t>
            </w:r>
            <w:r>
              <w:rPr>
                <w:spacing w:val="1"/>
                <w:w w:val="113"/>
                <w:sz w:val="14"/>
                <w:szCs w:val="14"/>
              </w:rPr>
              <w:t>u</w:t>
            </w:r>
            <w:r>
              <w:rPr>
                <w:spacing w:val="1"/>
                <w:w w:val="109"/>
                <w:sz w:val="14"/>
                <w:szCs w:val="14"/>
              </w:rPr>
              <w:t>m</w:t>
            </w:r>
            <w:r>
              <w:rPr>
                <w:w w:val="81"/>
                <w:sz w:val="14"/>
                <w:szCs w:val="14"/>
              </w:rPr>
              <w:t>l</w:t>
            </w:r>
            <w:r>
              <w:rPr>
                <w:spacing w:val="1"/>
                <w:w w:val="128"/>
                <w:sz w:val="14"/>
                <w:szCs w:val="14"/>
              </w:rPr>
              <w:t>a</w:t>
            </w:r>
            <w:r>
              <w:rPr>
                <w:w w:val="113"/>
                <w:sz w:val="14"/>
                <w:szCs w:val="14"/>
              </w:rPr>
              <w:t>h</w:t>
            </w:r>
            <w:proofErr w:type="spellEnd"/>
          </w:p>
        </w:tc>
        <w:tc>
          <w:tcPr>
            <w:tcW w:w="567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0059" w:rsidRDefault="004F5FDA">
            <w:pPr>
              <w:spacing w:before="24"/>
              <w:ind w:right="44"/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pacing w:val="1"/>
                <w:sz w:val="14"/>
                <w:szCs w:val="14"/>
              </w:rPr>
              <w:t>Rp</w:t>
            </w:r>
            <w:proofErr w:type="spellEnd"/>
            <w:r>
              <w:rPr>
                <w:sz w:val="14"/>
                <w:szCs w:val="14"/>
              </w:rPr>
              <w:t>.</w:t>
            </w:r>
            <w:r>
              <w:rPr>
                <w:spacing w:val="28"/>
                <w:sz w:val="14"/>
                <w:szCs w:val="14"/>
              </w:rPr>
              <w:t xml:space="preserve"> 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,</w:t>
            </w:r>
            <w:r>
              <w:rPr>
                <w:spacing w:val="1"/>
                <w:w w:val="113"/>
                <w:sz w:val="14"/>
                <w:szCs w:val="14"/>
              </w:rPr>
              <w:t>0</w:t>
            </w:r>
            <w:r>
              <w:rPr>
                <w:w w:val="113"/>
                <w:sz w:val="14"/>
                <w:szCs w:val="14"/>
              </w:rPr>
              <w:t>0</w:t>
            </w:r>
          </w:p>
        </w:tc>
        <w:tc>
          <w:tcPr>
            <w:tcW w:w="127" w:type="dxa"/>
            <w:tcBorders>
              <w:top w:val="nil"/>
              <w:left w:val="single" w:sz="1" w:space="0" w:color="000000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225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393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381" w:type="dxa"/>
            <w:tcBorders>
              <w:top w:val="nil"/>
              <w:left w:val="nil"/>
              <w:bottom w:val="single" w:sz="1" w:space="0" w:color="000000"/>
              <w:right w:val="nil"/>
            </w:tcBorders>
          </w:tcPr>
          <w:p w:rsidR="00CE0059" w:rsidRDefault="00CE0059"/>
        </w:tc>
        <w:tc>
          <w:tcPr>
            <w:tcW w:w="1219" w:type="dxa"/>
            <w:tcBorders>
              <w:top w:val="nil"/>
              <w:left w:val="nil"/>
              <w:bottom w:val="single" w:sz="1" w:space="0" w:color="000000"/>
              <w:right w:val="single" w:sz="1" w:space="0" w:color="000000"/>
            </w:tcBorders>
          </w:tcPr>
          <w:p w:rsidR="00CE0059" w:rsidRDefault="00CE0059"/>
        </w:tc>
      </w:tr>
    </w:tbl>
    <w:p w:rsidR="00CE0059" w:rsidRDefault="00CE0059">
      <w:pPr>
        <w:spacing w:before="2" w:line="180" w:lineRule="exact"/>
        <w:rPr>
          <w:sz w:val="19"/>
          <w:szCs w:val="19"/>
        </w:rPr>
      </w:pPr>
    </w:p>
    <w:p w:rsidR="00CE0059" w:rsidRDefault="004F5FDA">
      <w:pPr>
        <w:spacing w:before="34"/>
        <w:ind w:left="230"/>
        <w:rPr>
          <w:sz w:val="14"/>
          <w:szCs w:val="14"/>
        </w:rPr>
      </w:pPr>
      <w:r>
        <w:rPr>
          <w:w w:val="87"/>
          <w:sz w:val="14"/>
          <w:szCs w:val="14"/>
        </w:rPr>
        <w:t>*)</w:t>
      </w:r>
      <w:r>
        <w:rPr>
          <w:spacing w:val="10"/>
          <w:w w:val="87"/>
          <w:sz w:val="14"/>
          <w:szCs w:val="14"/>
        </w:rPr>
        <w:t xml:space="preserve"> </w:t>
      </w:r>
      <w:proofErr w:type="spellStart"/>
      <w:r>
        <w:rPr>
          <w:spacing w:val="1"/>
          <w:w w:val="122"/>
          <w:sz w:val="14"/>
          <w:szCs w:val="14"/>
        </w:rPr>
        <w:t>S</w:t>
      </w:r>
      <w:r>
        <w:rPr>
          <w:spacing w:val="1"/>
          <w:w w:val="128"/>
          <w:sz w:val="14"/>
          <w:szCs w:val="14"/>
        </w:rPr>
        <w:t>e</w:t>
      </w:r>
      <w:r>
        <w:rPr>
          <w:spacing w:val="1"/>
          <w:w w:val="131"/>
          <w:sz w:val="14"/>
          <w:szCs w:val="14"/>
        </w:rPr>
        <w:t>s</w:t>
      </w:r>
      <w:r>
        <w:rPr>
          <w:spacing w:val="1"/>
          <w:w w:val="113"/>
          <w:sz w:val="14"/>
          <w:szCs w:val="14"/>
        </w:rPr>
        <w:t>u</w:t>
      </w:r>
      <w:r>
        <w:rPr>
          <w:spacing w:val="1"/>
          <w:w w:val="128"/>
          <w:sz w:val="14"/>
          <w:szCs w:val="14"/>
        </w:rPr>
        <w:t>a</w:t>
      </w:r>
      <w:r>
        <w:rPr>
          <w:w w:val="81"/>
          <w:sz w:val="14"/>
          <w:szCs w:val="14"/>
        </w:rPr>
        <w:t>i</w:t>
      </w:r>
      <w:proofErr w:type="spellEnd"/>
      <w:r>
        <w:rPr>
          <w:spacing w:val="5"/>
          <w:sz w:val="14"/>
          <w:szCs w:val="14"/>
        </w:rPr>
        <w:t xml:space="preserve"> </w:t>
      </w:r>
      <w:proofErr w:type="spellStart"/>
      <w:r>
        <w:rPr>
          <w:spacing w:val="1"/>
          <w:w w:val="117"/>
          <w:sz w:val="14"/>
          <w:szCs w:val="14"/>
        </w:rPr>
        <w:t>denga</w:t>
      </w:r>
      <w:r>
        <w:rPr>
          <w:w w:val="117"/>
          <w:sz w:val="14"/>
          <w:szCs w:val="14"/>
        </w:rPr>
        <w:t>n</w:t>
      </w:r>
      <w:proofErr w:type="spellEnd"/>
      <w:r>
        <w:rPr>
          <w:spacing w:val="2"/>
          <w:w w:val="117"/>
          <w:sz w:val="14"/>
          <w:szCs w:val="14"/>
        </w:rPr>
        <w:t xml:space="preserve"> </w:t>
      </w:r>
      <w:proofErr w:type="spellStart"/>
      <w:r>
        <w:rPr>
          <w:spacing w:val="1"/>
          <w:w w:val="113"/>
          <w:sz w:val="14"/>
          <w:szCs w:val="14"/>
        </w:rPr>
        <w:t>p</w:t>
      </w:r>
      <w:r>
        <w:rPr>
          <w:spacing w:val="1"/>
          <w:w w:val="128"/>
          <w:sz w:val="14"/>
          <w:szCs w:val="14"/>
        </w:rPr>
        <w:t>e</w:t>
      </w:r>
      <w:r>
        <w:rPr>
          <w:w w:val="101"/>
          <w:sz w:val="14"/>
          <w:szCs w:val="14"/>
        </w:rPr>
        <w:t>r</w:t>
      </w:r>
      <w:r>
        <w:rPr>
          <w:w w:val="81"/>
          <w:sz w:val="14"/>
          <w:szCs w:val="14"/>
        </w:rPr>
        <w:t>i</w:t>
      </w:r>
      <w:r>
        <w:rPr>
          <w:spacing w:val="1"/>
          <w:w w:val="113"/>
          <w:sz w:val="14"/>
          <w:szCs w:val="14"/>
        </w:rPr>
        <w:t>od</w:t>
      </w:r>
      <w:r>
        <w:rPr>
          <w:w w:val="81"/>
          <w:sz w:val="14"/>
          <w:szCs w:val="14"/>
        </w:rPr>
        <w:t>i</w:t>
      </w:r>
      <w:r>
        <w:rPr>
          <w:spacing w:val="1"/>
          <w:w w:val="131"/>
          <w:sz w:val="14"/>
          <w:szCs w:val="14"/>
        </w:rPr>
        <w:t>s</w:t>
      </w:r>
      <w:r>
        <w:rPr>
          <w:spacing w:val="1"/>
          <w:w w:val="128"/>
          <w:sz w:val="14"/>
          <w:szCs w:val="14"/>
        </w:rPr>
        <w:t>a</w:t>
      </w:r>
      <w:r>
        <w:rPr>
          <w:spacing w:val="1"/>
          <w:w w:val="131"/>
          <w:sz w:val="14"/>
          <w:szCs w:val="14"/>
        </w:rPr>
        <w:t>s</w:t>
      </w:r>
      <w:r>
        <w:rPr>
          <w:w w:val="81"/>
          <w:sz w:val="14"/>
          <w:szCs w:val="14"/>
        </w:rPr>
        <w:t>i</w:t>
      </w:r>
      <w:proofErr w:type="spellEnd"/>
      <w:r>
        <w:rPr>
          <w:spacing w:val="5"/>
          <w:sz w:val="14"/>
          <w:szCs w:val="14"/>
        </w:rPr>
        <w:t xml:space="preserve"> </w:t>
      </w:r>
      <w:r>
        <w:rPr>
          <w:spacing w:val="1"/>
          <w:w w:val="122"/>
          <w:sz w:val="14"/>
          <w:szCs w:val="14"/>
        </w:rPr>
        <w:t>SP</w:t>
      </w:r>
      <w:r>
        <w:rPr>
          <w:w w:val="102"/>
          <w:sz w:val="14"/>
          <w:szCs w:val="14"/>
        </w:rPr>
        <w:t>D</w:t>
      </w: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line="200" w:lineRule="exact"/>
      </w:pPr>
    </w:p>
    <w:p w:rsidR="00CE0059" w:rsidRDefault="00CE0059">
      <w:pPr>
        <w:spacing w:before="7" w:line="220" w:lineRule="exact"/>
        <w:rPr>
          <w:sz w:val="22"/>
          <w:szCs w:val="22"/>
        </w:rPr>
      </w:pPr>
    </w:p>
    <w:p w:rsidR="00CE0059" w:rsidRDefault="004F5FDA">
      <w:pPr>
        <w:ind w:left="110"/>
        <w:rPr>
          <w:sz w:val="14"/>
          <w:szCs w:val="14"/>
        </w:rPr>
      </w:pPr>
      <w:proofErr w:type="gramStart"/>
      <w:r>
        <w:rPr>
          <w:w w:val="110"/>
          <w:sz w:val="14"/>
          <w:szCs w:val="14"/>
        </w:rPr>
        <w:t>p</w:t>
      </w:r>
      <w:r>
        <w:rPr>
          <w:w w:val="99"/>
          <w:sz w:val="14"/>
          <w:szCs w:val="14"/>
        </w:rPr>
        <w:t>r</w:t>
      </w:r>
      <w:r>
        <w:rPr>
          <w:w w:val="79"/>
          <w:sz w:val="14"/>
          <w:szCs w:val="14"/>
        </w:rPr>
        <w:t>i</w:t>
      </w:r>
      <w:r>
        <w:rPr>
          <w:w w:val="110"/>
          <w:sz w:val="14"/>
          <w:szCs w:val="14"/>
        </w:rPr>
        <w:t>n</w:t>
      </w:r>
      <w:r>
        <w:rPr>
          <w:w w:val="99"/>
          <w:sz w:val="14"/>
          <w:szCs w:val="14"/>
        </w:rPr>
        <w:t>t</w:t>
      </w:r>
      <w:r>
        <w:rPr>
          <w:w w:val="124"/>
          <w:sz w:val="14"/>
          <w:szCs w:val="14"/>
        </w:rPr>
        <w:t>e</w:t>
      </w:r>
      <w:r>
        <w:rPr>
          <w:w w:val="110"/>
          <w:sz w:val="14"/>
          <w:szCs w:val="14"/>
        </w:rPr>
        <w:t>d</w:t>
      </w:r>
      <w:proofErr w:type="gramEnd"/>
      <w:r>
        <w:rPr>
          <w:spacing w:val="4"/>
          <w:sz w:val="14"/>
          <w:szCs w:val="14"/>
        </w:rPr>
        <w:t xml:space="preserve"> </w:t>
      </w:r>
      <w:r>
        <w:rPr>
          <w:sz w:val="14"/>
          <w:szCs w:val="14"/>
        </w:rPr>
        <w:t>by</w:t>
      </w:r>
      <w:r>
        <w:rPr>
          <w:spacing w:val="10"/>
          <w:sz w:val="14"/>
          <w:szCs w:val="14"/>
        </w:rPr>
        <w:t xml:space="preserve"> </w:t>
      </w:r>
      <w:r>
        <w:rPr>
          <w:spacing w:val="1"/>
          <w:w w:val="119"/>
          <w:sz w:val="14"/>
          <w:szCs w:val="14"/>
        </w:rPr>
        <w:t>S</w:t>
      </w:r>
      <w:r>
        <w:rPr>
          <w:w w:val="82"/>
          <w:sz w:val="14"/>
          <w:szCs w:val="14"/>
        </w:rPr>
        <w:t>I</w:t>
      </w:r>
      <w:r>
        <w:rPr>
          <w:spacing w:val="1"/>
          <w:w w:val="92"/>
          <w:sz w:val="14"/>
          <w:szCs w:val="14"/>
        </w:rPr>
        <w:t>M</w:t>
      </w:r>
      <w:r>
        <w:rPr>
          <w:spacing w:val="1"/>
          <w:w w:val="99"/>
          <w:sz w:val="14"/>
          <w:szCs w:val="14"/>
        </w:rPr>
        <w:t>D</w:t>
      </w:r>
      <w:r>
        <w:rPr>
          <w:w w:val="109"/>
          <w:sz w:val="14"/>
          <w:szCs w:val="14"/>
        </w:rPr>
        <w:t>@</w:t>
      </w: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-1"/>
          <w:sz w:val="14"/>
          <w:szCs w:val="14"/>
        </w:rPr>
        <w:t xml:space="preserve"> </w:t>
      </w:r>
      <w:proofErr w:type="spellStart"/>
      <w:r>
        <w:rPr>
          <w:spacing w:val="1"/>
          <w:w w:val="99"/>
          <w:sz w:val="14"/>
          <w:szCs w:val="14"/>
        </w:rPr>
        <w:t>H</w:t>
      </w:r>
      <w:r>
        <w:rPr>
          <w:w w:val="124"/>
          <w:sz w:val="14"/>
          <w:szCs w:val="14"/>
        </w:rPr>
        <w:t>a</w:t>
      </w:r>
      <w:r>
        <w:rPr>
          <w:w w:val="79"/>
          <w:sz w:val="14"/>
          <w:szCs w:val="14"/>
        </w:rPr>
        <w:t>l</w:t>
      </w:r>
      <w:r>
        <w:rPr>
          <w:w w:val="124"/>
          <w:sz w:val="14"/>
          <w:szCs w:val="14"/>
        </w:rPr>
        <w:t>a</w:t>
      </w:r>
      <w:r>
        <w:rPr>
          <w:spacing w:val="1"/>
          <w:w w:val="106"/>
          <w:sz w:val="14"/>
          <w:szCs w:val="14"/>
        </w:rPr>
        <w:t>m</w:t>
      </w:r>
      <w:r>
        <w:rPr>
          <w:w w:val="124"/>
          <w:sz w:val="14"/>
          <w:szCs w:val="14"/>
        </w:rPr>
        <w:t>a</w:t>
      </w:r>
      <w:r>
        <w:rPr>
          <w:w w:val="110"/>
          <w:sz w:val="14"/>
          <w:szCs w:val="14"/>
        </w:rPr>
        <w:t>n</w:t>
      </w:r>
      <w:proofErr w:type="spellEnd"/>
      <w:r>
        <w:rPr>
          <w:spacing w:val="4"/>
          <w:sz w:val="14"/>
          <w:szCs w:val="14"/>
        </w:rPr>
        <w:t xml:space="preserve"> </w:t>
      </w:r>
      <w:r>
        <w:rPr>
          <w:w w:val="110"/>
          <w:sz w:val="14"/>
          <w:szCs w:val="14"/>
        </w:rPr>
        <w:t>2</w:t>
      </w:r>
    </w:p>
    <w:sectPr w:rsidR="00CE0059">
      <w:pgSz w:w="18700" w:h="11900" w:orient="landscape"/>
      <w:pgMar w:top="48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26607"/>
    <w:multiLevelType w:val="multilevel"/>
    <w:tmpl w:val="E828004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59"/>
    <w:rsid w:val="004F5FDA"/>
    <w:rsid w:val="00543FF7"/>
    <w:rsid w:val="00C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3"/>
    <o:shapelayout v:ext="edit">
      <o:idmap v:ext="edit" data="1"/>
    </o:shapelayout>
  </w:shapeDefaults>
  <w:decimalSymbol w:val="."/>
  <w:listSeparator w:val=","/>
  <w15:docId w15:val="{AC3DA8A4-B280-4822-A507-7B079513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Fachrul</cp:lastModifiedBy>
  <cp:revision>5</cp:revision>
  <cp:lastPrinted>2023-01-25T03:19:00Z</cp:lastPrinted>
  <dcterms:created xsi:type="dcterms:W3CDTF">2023-01-25T03:08:00Z</dcterms:created>
  <dcterms:modified xsi:type="dcterms:W3CDTF">2023-01-25T03:23:00Z</dcterms:modified>
</cp:coreProperties>
</file>